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115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1717"/>
        <w:gridCol w:w="7643"/>
      </w:tblGrid>
      <w:tr w:rsidR="00EC37E4" w:rsidRPr="00C2798A" w:rsidTr="00424C86">
        <w:trPr>
          <w:trHeight w:val="270"/>
        </w:trPr>
        <w:tc>
          <w:tcPr>
            <w:tcW w:w="5000" w:type="pct"/>
            <w:gridSpan w:val="2"/>
          </w:tcPr>
          <w:p w:rsidR="007E7141" w:rsidRPr="00C2798A" w:rsidRDefault="00271A26" w:rsidP="005D020D">
            <w:pPr>
              <w:pStyle w:val="Title"/>
            </w:pPr>
            <w:r>
              <w:t>NBRA</w:t>
            </w:r>
            <w:r w:rsidR="007E7141" w:rsidRPr="00C2798A">
              <w:t xml:space="preserve"> </w:t>
            </w:r>
            <w:r w:rsidR="005D020D">
              <w:t>Agenda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5D020D" w:rsidP="00C2798A">
            <w:pPr>
              <w:pStyle w:val="MeetingInfo"/>
            </w:pPr>
            <w:sdt>
              <w:sdtPr>
                <w:id w:val="-1289583197"/>
                <w:placeholder>
                  <w:docPart w:val="985280619FED413DB78B94DA4B182DEE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Location: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87303E" w:rsidP="0087303E">
            <w:pPr>
              <w:pStyle w:val="MeetingInfo"/>
            </w:pPr>
            <w:r>
              <w:t>N</w:t>
            </w:r>
            <w:r w:rsidR="00271A26">
              <w:t>ew Brighton Museum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5D020D" w:rsidP="00C2798A">
            <w:pPr>
              <w:pStyle w:val="MeetingInfo"/>
            </w:pPr>
            <w:sdt>
              <w:sdtPr>
                <w:id w:val="493453970"/>
                <w:placeholder>
                  <w:docPart w:val="6332D048C1D54E9FBDD99E4BC08D66D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Date: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271A26" w:rsidP="00271A26">
            <w:pPr>
              <w:pStyle w:val="MeetingInfo"/>
            </w:pPr>
            <w:r>
              <w:t>Wednesday 21</w:t>
            </w:r>
            <w:r w:rsidR="0087303E">
              <w:t xml:space="preserve"> </w:t>
            </w:r>
            <w:r>
              <w:t>October</w:t>
            </w:r>
            <w:r w:rsidR="0087303E">
              <w:t xml:space="preserve"> 2020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5D020D" w:rsidP="00C2798A">
            <w:pPr>
              <w:pStyle w:val="MeetingInfo"/>
            </w:pPr>
            <w:sdt>
              <w:sdtPr>
                <w:id w:val="784001095"/>
                <w:placeholder>
                  <w:docPart w:val="34A18DB96AC0476BBF3F7BDA2D60E105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Time:</w:t>
                </w:r>
              </w:sdtContent>
            </w:sdt>
          </w:p>
        </w:tc>
        <w:tc>
          <w:tcPr>
            <w:tcW w:w="4083" w:type="pct"/>
          </w:tcPr>
          <w:p w:rsidR="007E7141" w:rsidRPr="00C2798A" w:rsidRDefault="0087303E" w:rsidP="0087303E">
            <w:pPr>
              <w:pStyle w:val="MeetingInfo"/>
            </w:pPr>
            <w:r>
              <w:t>19:00 hours</w:t>
            </w:r>
          </w:p>
        </w:tc>
      </w:tr>
      <w:tr w:rsidR="00EC37E4" w:rsidRPr="00C2798A" w:rsidTr="00424C86">
        <w:trPr>
          <w:trHeight w:val="492"/>
        </w:trPr>
        <w:tc>
          <w:tcPr>
            <w:tcW w:w="917" w:type="pct"/>
          </w:tcPr>
          <w:p w:rsidR="007E7141" w:rsidRPr="00C2798A" w:rsidRDefault="005D020D" w:rsidP="00C2798A">
            <w:pPr>
              <w:pStyle w:val="MeetingInfo"/>
            </w:pPr>
            <w:sdt>
              <w:sdtPr>
                <w:id w:val="-1643179864"/>
                <w:placeholder>
                  <w:docPart w:val="00C02D53BE7449ED987C494E1A39AE96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Facilitator:</w:t>
                </w:r>
              </w:sdtContent>
            </w:sdt>
          </w:p>
        </w:tc>
        <w:tc>
          <w:tcPr>
            <w:tcW w:w="4083" w:type="pct"/>
          </w:tcPr>
          <w:p w:rsidR="0087303E" w:rsidRDefault="0087303E" w:rsidP="0087303E">
            <w:pPr>
              <w:pStyle w:val="MeetingInfo"/>
            </w:pPr>
            <w:r>
              <w:t>Celeste Donovan /</w:t>
            </w:r>
          </w:p>
          <w:p w:rsidR="007E7141" w:rsidRPr="00C2798A" w:rsidRDefault="0087303E" w:rsidP="0087303E">
            <w:pPr>
              <w:pStyle w:val="MeetingInfo"/>
            </w:pPr>
            <w:r>
              <w:t xml:space="preserve">Sherry Peck </w:t>
            </w:r>
          </w:p>
        </w:tc>
      </w:tr>
    </w:tbl>
    <w:sdt>
      <w:sdtPr>
        <w:id w:val="921066030"/>
        <w:placeholder>
          <w:docPart w:val="AE08B896E898482B8291234396A70437"/>
        </w:placeholder>
        <w:temporary/>
        <w:showingPlcHdr/>
        <w15:appearance w15:val="hidden"/>
      </w:sdtPr>
      <w:sdtEndPr/>
      <w:sdtContent>
        <w:p w:rsidR="007E7F36" w:rsidRDefault="007E7F36" w:rsidP="007E7F36">
          <w:pPr>
            <w:pStyle w:val="Heading1"/>
          </w:pPr>
          <w:r w:rsidRPr="007E7F36">
            <w:t>Agenda Items</w:t>
          </w:r>
        </w:p>
      </w:sdtContent>
    </w:sdt>
    <w:p w:rsidR="00133C8A" w:rsidRDefault="005D020D" w:rsidP="00424C86">
      <w:pPr>
        <w:pStyle w:val="ListNumber"/>
      </w:pPr>
      <w:r>
        <w:t xml:space="preserve">Welcome </w:t>
      </w:r>
    </w:p>
    <w:p w:rsidR="00133C8A" w:rsidRDefault="0087303E" w:rsidP="001D0A89">
      <w:pPr>
        <w:pStyle w:val="ListNumber"/>
      </w:pPr>
      <w:r>
        <w:t>Apologies</w:t>
      </w:r>
      <w:r w:rsidR="00A80A89">
        <w:t xml:space="preserve"> / Attendees</w:t>
      </w:r>
    </w:p>
    <w:p w:rsidR="00133C8A" w:rsidRDefault="005D020D" w:rsidP="001D0A89">
      <w:pPr>
        <w:pStyle w:val="ListNumber"/>
      </w:pPr>
      <w:r>
        <w:t>Minutes from last Meeting – AGM 09 September- presented</w:t>
      </w:r>
    </w:p>
    <w:p w:rsidR="005D020D" w:rsidRDefault="005D020D" w:rsidP="00681538">
      <w:pPr>
        <w:pStyle w:val="ListNumber"/>
      </w:pPr>
      <w:r>
        <w:t>Review of Action Items:</w:t>
      </w:r>
      <w:bookmarkStart w:id="0" w:name="_GoBack"/>
      <w:bookmarkEnd w:id="0"/>
    </w:p>
    <w:p w:rsidR="005D020D" w:rsidRDefault="005D020D" w:rsidP="005D020D">
      <w:pPr>
        <w:pStyle w:val="ListNumber2"/>
      </w:pPr>
      <w:r>
        <w:t>Constitutions Amendments – in progress</w:t>
      </w:r>
    </w:p>
    <w:p w:rsidR="005D020D" w:rsidRDefault="005D020D" w:rsidP="00C55CF0">
      <w:pPr>
        <w:pStyle w:val="ListNumber"/>
      </w:pPr>
      <w:r>
        <w:t>New Business</w:t>
      </w:r>
    </w:p>
    <w:p w:rsidR="005D020D" w:rsidRDefault="005D020D" w:rsidP="005D020D">
      <w:pPr>
        <w:pStyle w:val="ListNumber2"/>
      </w:pPr>
      <w:r>
        <w:t>Review of Quiz Night - SP</w:t>
      </w:r>
    </w:p>
    <w:p w:rsidR="005D020D" w:rsidRDefault="005D020D" w:rsidP="005D020D">
      <w:pPr>
        <w:pStyle w:val="ListNumber2"/>
      </w:pPr>
      <w:r>
        <w:t>Review of ‘On ya Bike’ - CD</w:t>
      </w:r>
    </w:p>
    <w:p w:rsidR="005D020D" w:rsidRDefault="005D020D" w:rsidP="005D020D">
      <w:pPr>
        <w:pStyle w:val="ListNumber2"/>
      </w:pPr>
      <w:r>
        <w:t>Finance</w:t>
      </w:r>
      <w:r w:rsidR="00C55CF0">
        <w:t xml:space="preserve"> </w:t>
      </w:r>
      <w:r>
        <w:t>Upate – CJ</w:t>
      </w:r>
    </w:p>
    <w:p w:rsidR="005D020D" w:rsidRDefault="005D020D" w:rsidP="005D020D">
      <w:pPr>
        <w:pStyle w:val="ListNumber2"/>
      </w:pPr>
      <w:r>
        <w:t>Review of Communication Channels - IB</w:t>
      </w:r>
    </w:p>
    <w:p w:rsidR="00D7129D" w:rsidRDefault="005D020D" w:rsidP="00912D05">
      <w:pPr>
        <w:pStyle w:val="ListNumber2"/>
      </w:pPr>
      <w:r>
        <w:t>Any other items to add?</w:t>
      </w:r>
    </w:p>
    <w:p w:rsidR="00133C8A" w:rsidRDefault="00D7129D" w:rsidP="00D7129D">
      <w:pPr>
        <w:pStyle w:val="ListNumber"/>
      </w:pPr>
      <w:r>
        <w:t xml:space="preserve"> </w:t>
      </w:r>
      <w:r w:rsidR="005D020D">
        <w:t>Closure of Meeting – Next Meeting??</w:t>
      </w:r>
    </w:p>
    <w:p w:rsidR="005D020D" w:rsidRPr="00133C8A" w:rsidRDefault="005D020D" w:rsidP="005D020D">
      <w:pPr>
        <w:pStyle w:val="ListNumber"/>
        <w:numPr>
          <w:ilvl w:val="0"/>
          <w:numId w:val="0"/>
        </w:numPr>
        <w:ind w:left="360"/>
      </w:pPr>
    </w:p>
    <w:tbl>
      <w:tblPr>
        <w:tblStyle w:val="BlueCurveMinutesTable"/>
        <w:tblW w:w="5000" w:type="pct"/>
        <w:tblLook w:val="0620" w:firstRow="1" w:lastRow="0" w:firstColumn="0" w:lastColumn="0" w:noHBand="1" w:noVBand="1"/>
        <w:tblDescription w:val="Table of action items, owners, deadlines and status"/>
      </w:tblPr>
      <w:tblGrid>
        <w:gridCol w:w="2052"/>
        <w:gridCol w:w="2628"/>
        <w:gridCol w:w="1724"/>
        <w:gridCol w:w="2956"/>
      </w:tblGrid>
      <w:tr w:rsidR="0087088A" w:rsidRPr="00424C86" w:rsidTr="000E3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1096" w:type="pct"/>
          </w:tcPr>
          <w:p w:rsidR="0087088A" w:rsidRPr="00424C86" w:rsidRDefault="005D020D" w:rsidP="00424C86">
            <w:sdt>
              <w:sdtPr>
                <w:id w:val="132836526"/>
                <w:placeholder>
                  <w:docPart w:val="AAF415A91AD64A5F91EE62C25DFB96D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Action It</w:t>
                </w:r>
                <w:r w:rsidR="00F85275">
                  <w:t>e</w:t>
                </w:r>
                <w:r w:rsidR="00835CA2">
                  <w:t>ms</w:t>
                </w:r>
              </w:sdtContent>
            </w:sdt>
          </w:p>
        </w:tc>
        <w:tc>
          <w:tcPr>
            <w:tcW w:w="1404" w:type="pct"/>
          </w:tcPr>
          <w:p w:rsidR="0087088A" w:rsidRPr="00424C86" w:rsidRDefault="005D020D" w:rsidP="00424C86">
            <w:sdt>
              <w:sdtPr>
                <w:id w:val="-119918706"/>
                <w:placeholder>
                  <w:docPart w:val="982A6CF800AD49DF9566056BDE5D393B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Owner(s)</w:t>
                </w:r>
              </w:sdtContent>
            </w:sdt>
          </w:p>
        </w:tc>
        <w:tc>
          <w:tcPr>
            <w:tcW w:w="921" w:type="pct"/>
          </w:tcPr>
          <w:p w:rsidR="0087088A" w:rsidRPr="00424C86" w:rsidRDefault="005D020D" w:rsidP="00424C86">
            <w:sdt>
              <w:sdtPr>
                <w:id w:val="-848566013"/>
                <w:placeholder>
                  <w:docPart w:val="60FCE376F259418A951667EC71C463A3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Deadline</w:t>
                </w:r>
              </w:sdtContent>
            </w:sdt>
          </w:p>
        </w:tc>
        <w:tc>
          <w:tcPr>
            <w:tcW w:w="1579" w:type="pct"/>
          </w:tcPr>
          <w:p w:rsidR="0087088A" w:rsidRPr="00424C86" w:rsidRDefault="005D020D" w:rsidP="00424C86">
            <w:sdt>
              <w:sdtPr>
                <w:id w:val="2046561962"/>
                <w:placeholder>
                  <w:docPart w:val="57D641892467490B82308AAD510DF396"/>
                </w:placeholder>
                <w:temporary/>
                <w:showingPlcHdr/>
                <w15:appearance w15:val="hidden"/>
              </w:sdtPr>
              <w:sdtEndPr/>
              <w:sdtContent>
                <w:r w:rsidR="00835CA2">
                  <w:t>Status</w:t>
                </w:r>
              </w:sdtContent>
            </w:sdt>
          </w:p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D7129D" w:rsidP="00D7129D">
            <w:r>
              <w:t>Constitution Amendments</w:t>
            </w:r>
          </w:p>
        </w:tc>
        <w:tc>
          <w:tcPr>
            <w:tcW w:w="1404" w:type="pct"/>
          </w:tcPr>
          <w:p w:rsidR="0087088A" w:rsidRPr="00424C86" w:rsidRDefault="00D7129D" w:rsidP="00D7129D">
            <w:r>
              <w:t>Executive Committee</w:t>
            </w:r>
          </w:p>
        </w:tc>
        <w:tc>
          <w:tcPr>
            <w:tcW w:w="921" w:type="pct"/>
          </w:tcPr>
          <w:p w:rsidR="0087088A" w:rsidRPr="00424C86" w:rsidRDefault="00D7129D" w:rsidP="00D7129D">
            <w:r>
              <w:t xml:space="preserve"> February 2021</w:t>
            </w:r>
          </w:p>
        </w:tc>
        <w:tc>
          <w:tcPr>
            <w:tcW w:w="1579" w:type="pct"/>
          </w:tcPr>
          <w:p w:rsidR="0087088A" w:rsidRPr="00424C86" w:rsidRDefault="00D7129D" w:rsidP="00D7129D">
            <w:r>
              <w:t xml:space="preserve">                In Progress</w:t>
            </w:r>
          </w:p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/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/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87088A" w:rsidRPr="00424C86" w:rsidTr="000E3FBF">
        <w:trPr>
          <w:trHeight w:val="288"/>
        </w:trPr>
        <w:tc>
          <w:tcPr>
            <w:tcW w:w="1096" w:type="pct"/>
          </w:tcPr>
          <w:p w:rsidR="0087088A" w:rsidRPr="00424C86" w:rsidRDefault="0087088A" w:rsidP="00424C86"/>
        </w:tc>
        <w:tc>
          <w:tcPr>
            <w:tcW w:w="1404" w:type="pct"/>
          </w:tcPr>
          <w:p w:rsidR="0087088A" w:rsidRPr="00424C86" w:rsidRDefault="0087088A" w:rsidP="00424C86"/>
        </w:tc>
        <w:tc>
          <w:tcPr>
            <w:tcW w:w="921" w:type="pct"/>
          </w:tcPr>
          <w:p w:rsidR="0087088A" w:rsidRPr="00424C86" w:rsidRDefault="0087088A" w:rsidP="00424C86"/>
        </w:tc>
        <w:tc>
          <w:tcPr>
            <w:tcW w:w="1579" w:type="pct"/>
          </w:tcPr>
          <w:p w:rsidR="0087088A" w:rsidRPr="00424C86" w:rsidRDefault="0087088A" w:rsidP="00424C86"/>
        </w:tc>
      </w:tr>
      <w:tr w:rsidR="006D6101" w:rsidRPr="00424C86" w:rsidTr="000E3FBF">
        <w:trPr>
          <w:trHeight w:val="288"/>
        </w:trPr>
        <w:tc>
          <w:tcPr>
            <w:tcW w:w="1096" w:type="pct"/>
          </w:tcPr>
          <w:p w:rsidR="006D6101" w:rsidRPr="00424C86" w:rsidRDefault="006D6101" w:rsidP="00424C86"/>
        </w:tc>
        <w:tc>
          <w:tcPr>
            <w:tcW w:w="1404" w:type="pct"/>
          </w:tcPr>
          <w:p w:rsidR="006D6101" w:rsidRPr="00424C86" w:rsidRDefault="006D6101" w:rsidP="00424C86"/>
        </w:tc>
        <w:tc>
          <w:tcPr>
            <w:tcW w:w="921" w:type="pct"/>
          </w:tcPr>
          <w:p w:rsidR="006D6101" w:rsidRPr="00424C86" w:rsidRDefault="006D6101" w:rsidP="00424C86"/>
        </w:tc>
        <w:tc>
          <w:tcPr>
            <w:tcW w:w="1579" w:type="pct"/>
          </w:tcPr>
          <w:p w:rsidR="006D6101" w:rsidRPr="00424C86" w:rsidRDefault="006D6101" w:rsidP="00424C86"/>
        </w:tc>
      </w:tr>
    </w:tbl>
    <w:p w:rsidR="00A66B18" w:rsidRPr="00A6783B" w:rsidRDefault="00A66B18" w:rsidP="000E3FBF"/>
    <w:sectPr w:rsidR="00A66B18" w:rsidRPr="00A6783B" w:rsidSect="00C279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6A" w:rsidRDefault="004F3C6A" w:rsidP="00A66B18">
      <w:pPr>
        <w:spacing w:before="0" w:after="0"/>
      </w:pPr>
      <w:r>
        <w:separator/>
      </w:r>
    </w:p>
  </w:endnote>
  <w:endnote w:type="continuationSeparator" w:id="0">
    <w:p w:rsidR="004F3C6A" w:rsidRDefault="004F3C6A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20D" w:rsidRDefault="005D0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C6A" w:rsidRDefault="004F3C6A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84ae4fa5a90f1fcd29d21842" descr="{&quot;HashCode&quot;:-1699574231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F3C6A" w:rsidRPr="004F3C6A" w:rsidRDefault="004F3C6A" w:rsidP="004F3C6A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</w:pPr>
                          <w:r w:rsidRPr="004F3C6A"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4ae4fa5a90f1fcd29d21842" o:spid="_x0000_s1026" type="#_x0000_t202" alt="{&quot;HashCode&quot;:-1699574231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" o:allowincell="f" filled="f" stroked="f" strokeweight=".5pt">
              <v:fill o:detectmouseclick="t"/>
              <v:textbox inset="20pt,0,,0">
                <w:txbxContent>
                  <w:p w:rsidR="004F3C6A" w:rsidRPr="004F3C6A" w:rsidRDefault="004F3C6A" w:rsidP="004F3C6A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14"/>
                      </w:rPr>
                    </w:pPr>
                    <w:r w:rsidRPr="004F3C6A">
                      <w:rPr>
                        <w:rFonts w:ascii="Calibri" w:hAnsi="Calibri" w:cs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20D" w:rsidRDefault="005D0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6A" w:rsidRDefault="004F3C6A" w:rsidP="00A66B18">
      <w:pPr>
        <w:spacing w:before="0" w:after="0"/>
      </w:pPr>
      <w:r>
        <w:separator/>
      </w:r>
    </w:p>
  </w:footnote>
  <w:footnote w:type="continuationSeparator" w:id="0">
    <w:p w:rsidR="004F3C6A" w:rsidRDefault="004F3C6A" w:rsidP="00A66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20D" w:rsidRDefault="005D0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B18" w:rsidRDefault="00A66B18">
    <w:pPr>
      <w:pStyle w:val="Header"/>
    </w:pPr>
    <w:r w:rsidRPr="0041428F">
      <w:rPr>
        <w:noProof/>
        <w:lang w:val="en-NZ" w:eastAsia="en-NZ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89EFD4B" wp14:editId="58E55FEE">
              <wp:simplePos x="0" y="0"/>
              <wp:positionH relativeFrom="page">
                <wp:align>center</wp:align>
              </wp:positionH>
              <wp:positionV relativeFrom="paragraph">
                <wp:posOffset>-457200</wp:posOffset>
              </wp:positionV>
              <wp:extent cx="8247888" cy="3026664"/>
              <wp:effectExtent l="0" t="0" r="1270" b="2540"/>
              <wp:wrapNone/>
              <wp:docPr id="19" name="Graphic 17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888" cy="3026664"/>
                        <a:chOff x="-7144" y="-7144"/>
                        <a:chExt cx="6005513" cy="1924050"/>
                      </a:xfrm>
                    </wpg:grpSpPr>
                    <wps:wsp>
                      <wps:cNvPr id="20" name="Freeform: Shape 20">
                        <a:extLst>
                          <a:ext uri="{C183D7F6-B498-43B3-948B-1728B52AA6E4}">
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eform: Shape 22">
                        <a:extLst>
                          <a:ext uri="{C183D7F6-B498-43B3-948B-1728B52AA6E4}">
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eform: Shape 23">
                        <a:extLst>
                          <a:ext uri="{C183D7F6-B498-43B3-948B-1728B52AA6E4}">
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4">
                        <a:extLst>
                          <a:ext uri="{C183D7F6-B498-43B3-948B-1728B52AA6E4}">
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471CC9" id="Graphic 17" o:spid="_x0000_s1026" style="position:absolute;margin-left:0;margin-top:-36pt;width:649.45pt;height:238.3pt;z-index:-251657216;mso-position-horizontal:center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">
              <v:shape id="Freeform: Shape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 path="m3869531,1359694v,,-489585,474345,-1509712,384810c1339691,1654969,936784,1180624,7144,1287304l7144,7144r3862387,l3869531,1359694xe" fillcolor="#009dd9 [3205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eform: Shape 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eform: Shape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<v:fill color2="#4389d7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eform: Shape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 path="m7144,481489c380524,602456,751999,764381,1305401,812959,2325529,902494,2815114,428149,2815114,428149r,-421005c2332196,236696,1376839,568166,7144,481489xe" fillcolor="#009dd9 [3205]" stroked="f">
                <v:fill color2="#0075a2 [2405]" angle="90" focus="100%" type="gradient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20D" w:rsidRDefault="005D0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720E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F4168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10797D"/>
    <w:multiLevelType w:val="hybridMultilevel"/>
    <w:tmpl w:val="17F0A338"/>
    <w:lvl w:ilvl="0" w:tplc="B0149C2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522AD"/>
    <w:multiLevelType w:val="multilevel"/>
    <w:tmpl w:val="F2FE7F5A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asciiTheme="minorHAnsi" w:hAnsi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6A"/>
    <w:rsid w:val="00007033"/>
    <w:rsid w:val="00083BAA"/>
    <w:rsid w:val="000C0F71"/>
    <w:rsid w:val="000E3FBF"/>
    <w:rsid w:val="0010680C"/>
    <w:rsid w:val="00133C8A"/>
    <w:rsid w:val="001766D6"/>
    <w:rsid w:val="001D0A89"/>
    <w:rsid w:val="001E2320"/>
    <w:rsid w:val="00214E28"/>
    <w:rsid w:val="00271A26"/>
    <w:rsid w:val="00352B81"/>
    <w:rsid w:val="003941C9"/>
    <w:rsid w:val="003A0150"/>
    <w:rsid w:val="003B1A29"/>
    <w:rsid w:val="003C5711"/>
    <w:rsid w:val="003E24DF"/>
    <w:rsid w:val="0041428F"/>
    <w:rsid w:val="00424C86"/>
    <w:rsid w:val="0048461A"/>
    <w:rsid w:val="004A1274"/>
    <w:rsid w:val="004A2B0D"/>
    <w:rsid w:val="004F3C6A"/>
    <w:rsid w:val="005C2210"/>
    <w:rsid w:val="005D020D"/>
    <w:rsid w:val="00615018"/>
    <w:rsid w:val="0062123A"/>
    <w:rsid w:val="00646E75"/>
    <w:rsid w:val="006D6101"/>
    <w:rsid w:val="006F6F10"/>
    <w:rsid w:val="00783E79"/>
    <w:rsid w:val="007B5AE8"/>
    <w:rsid w:val="007E6992"/>
    <w:rsid w:val="007E7141"/>
    <w:rsid w:val="007E7F36"/>
    <w:rsid w:val="007F5192"/>
    <w:rsid w:val="00835CA2"/>
    <w:rsid w:val="00862033"/>
    <w:rsid w:val="00867824"/>
    <w:rsid w:val="0087088A"/>
    <w:rsid w:val="0087303E"/>
    <w:rsid w:val="009A3ECE"/>
    <w:rsid w:val="009D6E13"/>
    <w:rsid w:val="00A66B18"/>
    <w:rsid w:val="00A6783B"/>
    <w:rsid w:val="00A80A89"/>
    <w:rsid w:val="00A96CF8"/>
    <w:rsid w:val="00AA75A7"/>
    <w:rsid w:val="00AE1388"/>
    <w:rsid w:val="00AF3982"/>
    <w:rsid w:val="00B03A75"/>
    <w:rsid w:val="00B2499C"/>
    <w:rsid w:val="00B50294"/>
    <w:rsid w:val="00B57D6E"/>
    <w:rsid w:val="00BC24B5"/>
    <w:rsid w:val="00C2798A"/>
    <w:rsid w:val="00C454A4"/>
    <w:rsid w:val="00C541F7"/>
    <w:rsid w:val="00C55CF0"/>
    <w:rsid w:val="00C6535F"/>
    <w:rsid w:val="00C701F7"/>
    <w:rsid w:val="00C70786"/>
    <w:rsid w:val="00D41084"/>
    <w:rsid w:val="00D46235"/>
    <w:rsid w:val="00D50AA8"/>
    <w:rsid w:val="00D66593"/>
    <w:rsid w:val="00D7129D"/>
    <w:rsid w:val="00DE6DA2"/>
    <w:rsid w:val="00DF2D30"/>
    <w:rsid w:val="00E21240"/>
    <w:rsid w:val="00E55D74"/>
    <w:rsid w:val="00E61EEC"/>
    <w:rsid w:val="00E6540C"/>
    <w:rsid w:val="00E81E2A"/>
    <w:rsid w:val="00EA6A6F"/>
    <w:rsid w:val="00EB7785"/>
    <w:rsid w:val="00EC37E4"/>
    <w:rsid w:val="00EE0952"/>
    <w:rsid w:val="00F85275"/>
    <w:rsid w:val="00FD78D8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8563F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before="40"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CA2"/>
    <w:rPr>
      <w:rFonts w:eastAsiaTheme="minorHAnsi"/>
      <w:kern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qFormat/>
    <w:rsid w:val="00424C86"/>
    <w:pPr>
      <w:spacing w:before="1080" w:after="240"/>
      <w:outlineLvl w:val="0"/>
    </w:pPr>
    <w:rPr>
      <w:rFonts w:asciiTheme="majorHAnsi" w:hAnsiTheme="majorHAnsi"/>
      <w:b/>
      <w:color w:val="17406D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C2798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color w:val="17406D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424C86"/>
    <w:rPr>
      <w:rFonts w:asciiTheme="majorHAnsi" w:eastAsiaTheme="minorHAnsi" w:hAnsiTheme="majorHAnsi"/>
      <w:b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table" w:customStyle="1" w:styleId="BlueCurveMinutesTable">
    <w:name w:val="Blue Curve Minutes Table"/>
    <w:basedOn w:val="TableNormal"/>
    <w:uiPriority w:val="99"/>
    <w:rsid w:val="003941C9"/>
    <w:pPr>
      <w:spacing w:after="120"/>
    </w:pPr>
    <w:tblPr>
      <w:tblCellMar>
        <w:left w:w="0" w:type="dxa"/>
        <w:right w:w="115" w:type="dxa"/>
      </w:tblCellMar>
    </w:tblPr>
    <w:tblStylePr w:type="firstRow">
      <w:pPr>
        <w:wordWrap/>
        <w:jc w:val="center"/>
      </w:pPr>
      <w:rPr>
        <w:rFonts w:asciiTheme="majorHAnsi" w:hAnsiTheme="majorHAnsi"/>
        <w:b/>
        <w:color w:val="17406D" w:themeColor="text2"/>
        <w:sz w:val="26"/>
      </w:rPr>
      <w:tblPr/>
      <w:tcPr>
        <w:tcBorders>
          <w:top w:val="single" w:sz="18" w:space="0" w:color="17406D" w:themeColor="text2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835CA2"/>
    <w:rPr>
      <w:rFonts w:asciiTheme="majorHAnsi" w:eastAsiaTheme="majorEastAsia" w:hAnsiTheme="majorHAnsi" w:cstheme="majorBidi"/>
      <w:b/>
      <w:color w:val="17406D" w:themeColor="text2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6992"/>
    <w:pPr>
      <w:spacing w:before="0" w:after="64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992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6992"/>
    <w:pPr>
      <w:spacing w:after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semiHidden/>
    <w:qFormat/>
    <w:rsid w:val="007E7F36"/>
    <w:pPr>
      <w:spacing w:before="120" w:after="0"/>
    </w:pPr>
    <w:rPr>
      <w:b/>
    </w:rPr>
  </w:style>
  <w:style w:type="paragraph" w:styleId="ListNumber">
    <w:name w:val="List Number"/>
    <w:basedOn w:val="Normal"/>
    <w:uiPriority w:val="99"/>
    <w:qFormat/>
    <w:rsid w:val="00424C86"/>
    <w:pPr>
      <w:numPr>
        <w:numId w:val="3"/>
      </w:numPr>
    </w:pPr>
  </w:style>
  <w:style w:type="paragraph" w:styleId="ListNumber2">
    <w:name w:val="List Number 2"/>
    <w:basedOn w:val="Normal"/>
    <w:uiPriority w:val="99"/>
    <w:semiHidden/>
    <w:rsid w:val="00133C8A"/>
    <w:pPr>
      <w:numPr>
        <w:ilvl w:val="1"/>
        <w:numId w:val="3"/>
      </w:numPr>
      <w:spacing w:after="100"/>
      <w:ind w:left="1440"/>
    </w:pPr>
  </w:style>
  <w:style w:type="paragraph" w:styleId="ListParagraph">
    <w:name w:val="List Paragraph"/>
    <w:basedOn w:val="Normal"/>
    <w:uiPriority w:val="34"/>
    <w:semiHidden/>
    <w:rsid w:val="00133C8A"/>
    <w:pPr>
      <w:contextualSpacing/>
    </w:pPr>
  </w:style>
  <w:style w:type="table" w:styleId="PlainTable4">
    <w:name w:val="Plain Table 4"/>
    <w:basedOn w:val="TableNormal"/>
    <w:uiPriority w:val="44"/>
    <w:rsid w:val="00424C86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hopi2\AppData\Local\Temp\tf44608798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5280619FED413DB78B94DA4B182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33771-B9B2-4E20-9388-38BADD851F19}"/>
      </w:docPartPr>
      <w:docPartBody>
        <w:p w:rsidR="00612040" w:rsidRDefault="00612040">
          <w:pPr>
            <w:pStyle w:val="985280619FED413DB78B94DA4B182DEE"/>
          </w:pPr>
          <w:r>
            <w:t>Location:</w:t>
          </w:r>
        </w:p>
      </w:docPartBody>
    </w:docPart>
    <w:docPart>
      <w:docPartPr>
        <w:name w:val="6332D048C1D54E9FBDD99E4BC08D6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DE8B6-93E0-4F22-AAE7-A0D04808A4ED}"/>
      </w:docPartPr>
      <w:docPartBody>
        <w:p w:rsidR="00612040" w:rsidRDefault="00612040">
          <w:pPr>
            <w:pStyle w:val="6332D048C1D54E9FBDD99E4BC08D66DB"/>
          </w:pPr>
          <w:r>
            <w:t>Date:</w:t>
          </w:r>
        </w:p>
      </w:docPartBody>
    </w:docPart>
    <w:docPart>
      <w:docPartPr>
        <w:name w:val="34A18DB96AC0476BBF3F7BDA2D60E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72F3F-DD40-48C9-98BB-C7777E15395D}"/>
      </w:docPartPr>
      <w:docPartBody>
        <w:p w:rsidR="00612040" w:rsidRDefault="00612040">
          <w:pPr>
            <w:pStyle w:val="34A18DB96AC0476BBF3F7BDA2D60E105"/>
          </w:pPr>
          <w:r>
            <w:t>Time:</w:t>
          </w:r>
        </w:p>
      </w:docPartBody>
    </w:docPart>
    <w:docPart>
      <w:docPartPr>
        <w:name w:val="00C02D53BE7449ED987C494E1A39A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AE63F-7BE5-47E9-95BF-65B4E4192D2D}"/>
      </w:docPartPr>
      <w:docPartBody>
        <w:p w:rsidR="00612040" w:rsidRDefault="00612040">
          <w:pPr>
            <w:pStyle w:val="00C02D53BE7449ED987C494E1A39AE96"/>
          </w:pPr>
          <w:r>
            <w:t>Facilitator:</w:t>
          </w:r>
        </w:p>
      </w:docPartBody>
    </w:docPart>
    <w:docPart>
      <w:docPartPr>
        <w:name w:val="AE08B896E898482B8291234396A7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E70E6-CDE0-450A-9CA1-5B4B95CC4E9D}"/>
      </w:docPartPr>
      <w:docPartBody>
        <w:p w:rsidR="00612040" w:rsidRDefault="00612040">
          <w:pPr>
            <w:pStyle w:val="AE08B896E898482B8291234396A70437"/>
          </w:pPr>
          <w:r w:rsidRPr="007E7F36">
            <w:t>Agenda Items</w:t>
          </w:r>
        </w:p>
      </w:docPartBody>
    </w:docPart>
    <w:docPart>
      <w:docPartPr>
        <w:name w:val="AAF415A91AD64A5F91EE62C25DFB9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42407-2D04-4DC7-AE18-68542DEABFBF}"/>
      </w:docPartPr>
      <w:docPartBody>
        <w:p w:rsidR="00612040" w:rsidRDefault="00612040">
          <w:pPr>
            <w:pStyle w:val="AAF415A91AD64A5F91EE62C25DFB96DB"/>
          </w:pPr>
          <w:r>
            <w:t>Action Items</w:t>
          </w:r>
        </w:p>
      </w:docPartBody>
    </w:docPart>
    <w:docPart>
      <w:docPartPr>
        <w:name w:val="982A6CF800AD49DF9566056BDE5D3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05B8-0437-4538-88FB-B1735A273439}"/>
      </w:docPartPr>
      <w:docPartBody>
        <w:p w:rsidR="00612040" w:rsidRDefault="00612040">
          <w:pPr>
            <w:pStyle w:val="982A6CF800AD49DF9566056BDE5D393B"/>
          </w:pPr>
          <w:r>
            <w:t>Owner(s)</w:t>
          </w:r>
        </w:p>
      </w:docPartBody>
    </w:docPart>
    <w:docPart>
      <w:docPartPr>
        <w:name w:val="60FCE376F259418A951667EC71C46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42E7F-D29C-4FF5-AC91-7D923236CF3C}"/>
      </w:docPartPr>
      <w:docPartBody>
        <w:p w:rsidR="00612040" w:rsidRDefault="00612040">
          <w:pPr>
            <w:pStyle w:val="60FCE376F259418A951667EC71C463A3"/>
          </w:pPr>
          <w:r>
            <w:t>Deadline</w:t>
          </w:r>
        </w:p>
      </w:docPartBody>
    </w:docPart>
    <w:docPart>
      <w:docPartPr>
        <w:name w:val="57D641892467490B82308AAD510DF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165F-0ED6-4731-8C7E-D71D763D1F19}"/>
      </w:docPartPr>
      <w:docPartBody>
        <w:p w:rsidR="00612040" w:rsidRDefault="00612040">
          <w:pPr>
            <w:pStyle w:val="57D641892467490B82308AAD510DF396"/>
          </w:pPr>
          <w:r>
            <w:t>Status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040"/>
    <w:rsid w:val="0061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98E35662F94285A7666AB2EFF7D29E">
    <w:name w:val="4998E35662F94285A7666AB2EFF7D29E"/>
  </w:style>
  <w:style w:type="paragraph" w:customStyle="1" w:styleId="B8EB0219E959494E9C6B71748EFCDA6F">
    <w:name w:val="B8EB0219E959494E9C6B71748EFCDA6F"/>
  </w:style>
  <w:style w:type="paragraph" w:customStyle="1" w:styleId="985280619FED413DB78B94DA4B182DEE">
    <w:name w:val="985280619FED413DB78B94DA4B182DEE"/>
  </w:style>
  <w:style w:type="paragraph" w:customStyle="1" w:styleId="FB6ED13733244A50B16A27E105953AF1">
    <w:name w:val="FB6ED13733244A50B16A27E105953AF1"/>
  </w:style>
  <w:style w:type="paragraph" w:customStyle="1" w:styleId="6332D048C1D54E9FBDD99E4BC08D66DB">
    <w:name w:val="6332D048C1D54E9FBDD99E4BC08D66DB"/>
  </w:style>
  <w:style w:type="paragraph" w:customStyle="1" w:styleId="DCCFCBEBE3844F62B0301391530A196E">
    <w:name w:val="DCCFCBEBE3844F62B0301391530A196E"/>
  </w:style>
  <w:style w:type="paragraph" w:customStyle="1" w:styleId="34A18DB96AC0476BBF3F7BDA2D60E105">
    <w:name w:val="34A18DB96AC0476BBF3F7BDA2D60E105"/>
  </w:style>
  <w:style w:type="paragraph" w:customStyle="1" w:styleId="2238FD918C5040A084EEFC1DE6286FB8">
    <w:name w:val="2238FD918C5040A084EEFC1DE6286FB8"/>
  </w:style>
  <w:style w:type="paragraph" w:customStyle="1" w:styleId="00C02D53BE7449ED987C494E1A39AE96">
    <w:name w:val="00C02D53BE7449ED987C494E1A39AE96"/>
  </w:style>
  <w:style w:type="paragraph" w:customStyle="1" w:styleId="0E4E96C0733C4BCB90BA9E0BB31AD0E0">
    <w:name w:val="0E4E96C0733C4BCB90BA9E0BB31AD0E0"/>
  </w:style>
  <w:style w:type="paragraph" w:customStyle="1" w:styleId="AE08B896E898482B8291234396A70437">
    <w:name w:val="AE08B896E898482B8291234396A70437"/>
  </w:style>
  <w:style w:type="paragraph" w:customStyle="1" w:styleId="78D884A42FB84DBD8F53A2A3681B0E59">
    <w:name w:val="78D884A42FB84DBD8F53A2A3681B0E59"/>
  </w:style>
  <w:style w:type="paragraph" w:customStyle="1" w:styleId="A318CB324AED465CBAAE318952DBB93F">
    <w:name w:val="A318CB324AED465CBAAE318952DBB93F"/>
  </w:style>
  <w:style w:type="paragraph" w:customStyle="1" w:styleId="5EA6E18FF4D3488ABA300324E46A3238">
    <w:name w:val="5EA6E18FF4D3488ABA300324E46A3238"/>
  </w:style>
  <w:style w:type="paragraph" w:customStyle="1" w:styleId="8506C5F28FCF4D31927F8BDAB499390C">
    <w:name w:val="8506C5F28FCF4D31927F8BDAB499390C"/>
  </w:style>
  <w:style w:type="paragraph" w:customStyle="1" w:styleId="4C14D1F4FC8B4D768F3F2F5914A64194">
    <w:name w:val="4C14D1F4FC8B4D768F3F2F5914A64194"/>
  </w:style>
  <w:style w:type="paragraph" w:customStyle="1" w:styleId="CA0BF6DDC47F4505B615291E0E1AAC32">
    <w:name w:val="CA0BF6DDC47F4505B615291E0E1AAC32"/>
  </w:style>
  <w:style w:type="paragraph" w:customStyle="1" w:styleId="AAF415A91AD64A5F91EE62C25DFB96DB">
    <w:name w:val="AAF415A91AD64A5F91EE62C25DFB96DB"/>
  </w:style>
  <w:style w:type="paragraph" w:customStyle="1" w:styleId="982A6CF800AD49DF9566056BDE5D393B">
    <w:name w:val="982A6CF800AD49DF9566056BDE5D393B"/>
  </w:style>
  <w:style w:type="paragraph" w:customStyle="1" w:styleId="60FCE376F259418A951667EC71C463A3">
    <w:name w:val="60FCE376F259418A951667EC71C463A3"/>
  </w:style>
  <w:style w:type="paragraph" w:customStyle="1" w:styleId="57D641892467490B82308AAD510DF396">
    <w:name w:val="57D641892467490B82308AAD510DF396"/>
  </w:style>
  <w:style w:type="paragraph" w:customStyle="1" w:styleId="4109A876859F40B29BAD8522954781C5">
    <w:name w:val="4109A876859F40B29BAD8522954781C5"/>
  </w:style>
  <w:style w:type="paragraph" w:customStyle="1" w:styleId="C0D8EDEBBA4747599661681667E0C5F0">
    <w:name w:val="C0D8EDEBBA4747599661681667E0C5F0"/>
  </w:style>
  <w:style w:type="paragraph" w:customStyle="1" w:styleId="031ED3730E844E7D8304608F5E2903D7">
    <w:name w:val="031ED3730E844E7D8304608F5E2903D7"/>
  </w:style>
  <w:style w:type="paragraph" w:customStyle="1" w:styleId="188CEFF4129B4960A13DBBD092254784">
    <w:name w:val="188CEFF4129B4960A13DBBD0922547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0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B8C85-6F04-47D9-B1BE-B0D0A043E8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91EB3-EF77-4D83-BFD6-BBCB02F922AE}">
  <ds:schemaRefs>
    <ds:schemaRef ds:uri="http://www.w3.org/XML/1998/namespace"/>
    <ds:schemaRef ds:uri="71af3243-3dd4-4a8d-8c0d-dd76da1f02a5"/>
    <ds:schemaRef ds:uri="http://purl.org/dc/elements/1.1/"/>
    <ds:schemaRef ds:uri="http://schemas.microsoft.com/office/2006/documentManagement/types"/>
    <ds:schemaRef ds:uri="http://purl.org/dc/dcmitype/"/>
    <ds:schemaRef ds:uri="16c05727-aa75-4e4a-9b5f-8a80a116589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794167-A4C1-4536-B49E-965A94A7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tf44608798_win32.dotx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2020-10-13T07:40:00Z</dcterms:created>
  <dcterms:modified xsi:type="dcterms:W3CDTF">2020-10-13T07:40:00Z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0359f705-2ba0-454b-9cfc-6ce5bcaac040_Enabled">
    <vt:lpwstr>True</vt:lpwstr>
  </property>
  <property fmtid="{D5CDD505-2E9C-101B-9397-08002B2CF9AE}" pid="4" name="MSIP_Label_0359f705-2ba0-454b-9cfc-6ce5bcaac040_SiteId">
    <vt:lpwstr>68283f3b-8487-4c86-adb3-a5228f18b893</vt:lpwstr>
  </property>
  <property fmtid="{D5CDD505-2E9C-101B-9397-08002B2CF9AE}" pid="5" name="MSIP_Label_0359f705-2ba0-454b-9cfc-6ce5bcaac040_Owner">
    <vt:lpwstr>ian.bishop@vodafone.com</vt:lpwstr>
  </property>
  <property fmtid="{D5CDD505-2E9C-101B-9397-08002B2CF9AE}" pid="6" name="MSIP_Label_0359f705-2ba0-454b-9cfc-6ce5bcaac040_SetDate">
    <vt:lpwstr>2020-09-15T09:03:16.0401600Z</vt:lpwstr>
  </property>
  <property fmtid="{D5CDD505-2E9C-101B-9397-08002B2CF9AE}" pid="7" name="MSIP_Label_0359f705-2ba0-454b-9cfc-6ce5bcaac040_Name">
    <vt:lpwstr>C2 General</vt:lpwstr>
  </property>
  <property fmtid="{D5CDD505-2E9C-101B-9397-08002B2CF9AE}" pid="8" name="MSIP_Label_0359f705-2ba0-454b-9cfc-6ce5bcaac040_Application">
    <vt:lpwstr>Microsoft Azure Information Protection</vt:lpwstr>
  </property>
  <property fmtid="{D5CDD505-2E9C-101B-9397-08002B2CF9AE}" pid="9" name="MSIP_Label_0359f705-2ba0-454b-9cfc-6ce5bcaac040_ActionId">
    <vt:lpwstr>11ba01bf-d489-465b-92df-be8f55210eff</vt:lpwstr>
  </property>
  <property fmtid="{D5CDD505-2E9C-101B-9397-08002B2CF9AE}" pid="10" name="MSIP_Label_0359f705-2ba0-454b-9cfc-6ce5bcaac040_Extended_MSFT_Method">
    <vt:lpwstr>Automatic</vt:lpwstr>
  </property>
  <property fmtid="{D5CDD505-2E9C-101B-9397-08002B2CF9AE}" pid="11" name="Sensitivity">
    <vt:lpwstr>C2 General</vt:lpwstr>
  </property>
</Properties>
</file>