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115" w:type="dxa"/>
        </w:tblCellMar>
        <w:tblLook w:val="0600" w:firstRow="0" w:lastRow="0" w:firstColumn="0" w:lastColumn="0" w:noHBand="1" w:noVBand="1"/>
        <w:tblDescription w:val="Header layout table"/>
      </w:tblPr>
      <w:tblGrid>
        <w:gridCol w:w="1717"/>
        <w:gridCol w:w="7643"/>
      </w:tblGrid>
      <w:tr w:rsidR="00EC37E4" w:rsidRPr="00C2798A" w:rsidTr="00424C86">
        <w:trPr>
          <w:trHeight w:val="270"/>
        </w:trPr>
        <w:tc>
          <w:tcPr>
            <w:tcW w:w="5000" w:type="pct"/>
            <w:gridSpan w:val="2"/>
          </w:tcPr>
          <w:p w:rsidR="007E7141" w:rsidRPr="00C2798A" w:rsidRDefault="0087303E" w:rsidP="0087303E">
            <w:pPr>
              <w:pStyle w:val="Title"/>
            </w:pPr>
            <w:r>
              <w:t>NBRA AGM</w:t>
            </w:r>
            <w:r w:rsidR="007E7141" w:rsidRPr="00C2798A">
              <w:t xml:space="preserve"> </w:t>
            </w:r>
            <w:sdt>
              <w:sdtPr>
                <w:id w:val="1630440582"/>
                <w:placeholder>
                  <w:docPart w:val="B8EB0219E959494E9C6B71748EFCDA6F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Meeting minutes</w:t>
                </w:r>
              </w:sdtContent>
            </w:sdt>
          </w:p>
        </w:tc>
      </w:tr>
      <w:tr w:rsidR="00EC37E4" w:rsidRPr="00C2798A" w:rsidTr="00424C86">
        <w:trPr>
          <w:trHeight w:val="492"/>
        </w:trPr>
        <w:tc>
          <w:tcPr>
            <w:tcW w:w="917" w:type="pct"/>
          </w:tcPr>
          <w:p w:rsidR="007E7141" w:rsidRPr="00C2798A" w:rsidRDefault="00D7129D" w:rsidP="00C2798A">
            <w:pPr>
              <w:pStyle w:val="MeetingInfo"/>
            </w:pPr>
            <w:sdt>
              <w:sdtPr>
                <w:id w:val="-1289583197"/>
                <w:placeholder>
                  <w:docPart w:val="985280619FED413DB78B94DA4B182DEE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Location:</w:t>
                </w:r>
              </w:sdtContent>
            </w:sdt>
          </w:p>
        </w:tc>
        <w:tc>
          <w:tcPr>
            <w:tcW w:w="4083" w:type="pct"/>
          </w:tcPr>
          <w:p w:rsidR="007E7141" w:rsidRPr="00C2798A" w:rsidRDefault="0087303E" w:rsidP="0087303E">
            <w:pPr>
              <w:pStyle w:val="MeetingInfo"/>
            </w:pPr>
            <w:r>
              <w:t>New Brighton Bowling Club and RSA</w:t>
            </w:r>
          </w:p>
        </w:tc>
      </w:tr>
      <w:tr w:rsidR="00EC37E4" w:rsidRPr="00C2798A" w:rsidTr="00424C86">
        <w:trPr>
          <w:trHeight w:val="492"/>
        </w:trPr>
        <w:tc>
          <w:tcPr>
            <w:tcW w:w="917" w:type="pct"/>
          </w:tcPr>
          <w:p w:rsidR="007E7141" w:rsidRPr="00C2798A" w:rsidRDefault="00D7129D" w:rsidP="00C2798A">
            <w:pPr>
              <w:pStyle w:val="MeetingInfo"/>
            </w:pPr>
            <w:sdt>
              <w:sdtPr>
                <w:id w:val="493453970"/>
                <w:placeholder>
                  <w:docPart w:val="6332D048C1D54E9FBDD99E4BC08D66DB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Date:</w:t>
                </w:r>
              </w:sdtContent>
            </w:sdt>
          </w:p>
        </w:tc>
        <w:tc>
          <w:tcPr>
            <w:tcW w:w="4083" w:type="pct"/>
          </w:tcPr>
          <w:p w:rsidR="007E7141" w:rsidRPr="00C2798A" w:rsidRDefault="0087303E" w:rsidP="0087303E">
            <w:pPr>
              <w:pStyle w:val="MeetingInfo"/>
            </w:pPr>
            <w:r>
              <w:t>Wednesday 09 September 2020</w:t>
            </w:r>
          </w:p>
        </w:tc>
      </w:tr>
      <w:tr w:rsidR="00EC37E4" w:rsidRPr="00C2798A" w:rsidTr="00424C86">
        <w:trPr>
          <w:trHeight w:val="492"/>
        </w:trPr>
        <w:tc>
          <w:tcPr>
            <w:tcW w:w="917" w:type="pct"/>
          </w:tcPr>
          <w:p w:rsidR="007E7141" w:rsidRPr="00C2798A" w:rsidRDefault="00D7129D" w:rsidP="00C2798A">
            <w:pPr>
              <w:pStyle w:val="MeetingInfo"/>
            </w:pPr>
            <w:sdt>
              <w:sdtPr>
                <w:id w:val="784001095"/>
                <w:placeholder>
                  <w:docPart w:val="34A18DB96AC0476BBF3F7BDA2D60E105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Time:</w:t>
                </w:r>
              </w:sdtContent>
            </w:sdt>
          </w:p>
        </w:tc>
        <w:tc>
          <w:tcPr>
            <w:tcW w:w="4083" w:type="pct"/>
          </w:tcPr>
          <w:p w:rsidR="007E7141" w:rsidRPr="00C2798A" w:rsidRDefault="0087303E" w:rsidP="0087303E">
            <w:pPr>
              <w:pStyle w:val="MeetingInfo"/>
            </w:pPr>
            <w:r>
              <w:t>19:00 hours</w:t>
            </w:r>
          </w:p>
        </w:tc>
      </w:tr>
      <w:tr w:rsidR="00EC37E4" w:rsidRPr="00C2798A" w:rsidTr="00424C86">
        <w:trPr>
          <w:trHeight w:val="492"/>
        </w:trPr>
        <w:tc>
          <w:tcPr>
            <w:tcW w:w="917" w:type="pct"/>
          </w:tcPr>
          <w:p w:rsidR="007E7141" w:rsidRPr="00C2798A" w:rsidRDefault="00D7129D" w:rsidP="00C2798A">
            <w:pPr>
              <w:pStyle w:val="MeetingInfo"/>
            </w:pPr>
            <w:sdt>
              <w:sdtPr>
                <w:id w:val="-1643179864"/>
                <w:placeholder>
                  <w:docPart w:val="00C02D53BE7449ED987C494E1A39AE96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Facilitator:</w:t>
                </w:r>
              </w:sdtContent>
            </w:sdt>
          </w:p>
        </w:tc>
        <w:tc>
          <w:tcPr>
            <w:tcW w:w="4083" w:type="pct"/>
          </w:tcPr>
          <w:p w:rsidR="0087303E" w:rsidRDefault="0087303E" w:rsidP="0087303E">
            <w:pPr>
              <w:pStyle w:val="MeetingInfo"/>
            </w:pPr>
            <w:r>
              <w:t>Celeste Donovan /</w:t>
            </w:r>
          </w:p>
          <w:p w:rsidR="007E7141" w:rsidRPr="00C2798A" w:rsidRDefault="0087303E" w:rsidP="0087303E">
            <w:pPr>
              <w:pStyle w:val="MeetingInfo"/>
            </w:pPr>
            <w:r>
              <w:t xml:space="preserve">Sherry Peck </w:t>
            </w:r>
          </w:p>
        </w:tc>
      </w:tr>
    </w:tbl>
    <w:sdt>
      <w:sdtPr>
        <w:id w:val="921066030"/>
        <w:placeholder>
          <w:docPart w:val="AE08B896E898482B8291234396A70437"/>
        </w:placeholder>
        <w:temporary/>
        <w:showingPlcHdr/>
        <w15:appearance w15:val="hidden"/>
      </w:sdtPr>
      <w:sdtEndPr/>
      <w:sdtContent>
        <w:p w:rsidR="007E7F36" w:rsidRDefault="007E7F36" w:rsidP="007E7F36">
          <w:pPr>
            <w:pStyle w:val="Heading1"/>
          </w:pPr>
          <w:r w:rsidRPr="007E7F36">
            <w:t>Agenda Items</w:t>
          </w:r>
        </w:p>
      </w:sdtContent>
    </w:sdt>
    <w:p w:rsidR="00133C8A" w:rsidRDefault="0087303E" w:rsidP="00424C86">
      <w:pPr>
        <w:pStyle w:val="ListNumber"/>
      </w:pPr>
      <w:r>
        <w:t>Welcome / Opening of AGM – Bob Andrews:</w:t>
      </w:r>
    </w:p>
    <w:p w:rsidR="0087303E" w:rsidRPr="00424C86" w:rsidRDefault="0087303E" w:rsidP="0087303E">
      <w:pPr>
        <w:pStyle w:val="ListNumber2"/>
      </w:pPr>
      <w:r>
        <w:t>Patron of NBRA welcomed guests and gave brief history of NBRA as well importance of role of NBRA in the community</w:t>
      </w:r>
    </w:p>
    <w:p w:rsidR="00133C8A" w:rsidRDefault="0087303E" w:rsidP="001D0A89">
      <w:pPr>
        <w:pStyle w:val="ListNumber"/>
      </w:pPr>
      <w:r>
        <w:t>Apologies</w:t>
      </w:r>
      <w:r w:rsidR="00A80A89">
        <w:t xml:space="preserve"> / Attendees</w:t>
      </w:r>
    </w:p>
    <w:p w:rsidR="00A80A89" w:rsidRDefault="00A80A89" w:rsidP="00A80A89">
      <w:pPr>
        <w:pStyle w:val="ListNumber2"/>
      </w:pPr>
      <w:r>
        <w:t xml:space="preserve">Members of the NBRA society included – Sherry Peck / Celeste Donovan / Brian Donovan / Ian Bishop / Chantal </w:t>
      </w:r>
      <w:r w:rsidR="00C55CF0">
        <w:t>Johnson / Bob Andrews / CCC Heather Davies / CCC Cllr James Daniel / Community Board Chair Kelly Barber / MP Poto Williams / Community Board Jo Zervos and other friends of the society.</w:t>
      </w:r>
    </w:p>
    <w:p w:rsidR="0087303E" w:rsidRDefault="0087303E" w:rsidP="0087303E">
      <w:pPr>
        <w:pStyle w:val="ListNumber2"/>
      </w:pPr>
      <w:r>
        <w:t>Received from Lee Howden, Martha from NB Project, Linda Stewart – Community Board</w:t>
      </w:r>
    </w:p>
    <w:p w:rsidR="0087303E" w:rsidRDefault="0087303E" w:rsidP="0087303E">
      <w:pPr>
        <w:pStyle w:val="ListNumber2"/>
      </w:pPr>
      <w:r>
        <w:t xml:space="preserve">Confirmation that a quorum had been achieved tonight </w:t>
      </w:r>
    </w:p>
    <w:p w:rsidR="00133C8A" w:rsidRDefault="0087303E" w:rsidP="001D0A89">
      <w:pPr>
        <w:pStyle w:val="ListNumber"/>
      </w:pPr>
      <w:r>
        <w:t>Minutes from last AGM</w:t>
      </w:r>
    </w:p>
    <w:p w:rsidR="0087303E" w:rsidRDefault="0087303E" w:rsidP="0087303E">
      <w:pPr>
        <w:pStyle w:val="ListNumber2"/>
      </w:pPr>
      <w:r>
        <w:t>Due to nil minutes from the last AGM – this matter was raised without any actions to be noted</w:t>
      </w:r>
      <w:r w:rsidR="00A80A89">
        <w:t xml:space="preserve"> or needing to be accepted</w:t>
      </w:r>
    </w:p>
    <w:p w:rsidR="00133C8A" w:rsidRDefault="00A80A89" w:rsidP="00133C8A">
      <w:pPr>
        <w:pStyle w:val="ListNumber"/>
      </w:pPr>
      <w:r>
        <w:t xml:space="preserve">Chairperson’s Report – </w:t>
      </w:r>
    </w:p>
    <w:p w:rsidR="00A80A89" w:rsidRDefault="00A80A89" w:rsidP="00A80A89">
      <w:pPr>
        <w:pStyle w:val="ListNumber2"/>
      </w:pPr>
      <w:r>
        <w:t xml:space="preserve">Brian Donovan gave thanks to the team that has been involved in the NBRA over the last year to get it started again after a hiatus of 7 years. Has been challenges along the way and loss of some experience and knowledge. </w:t>
      </w:r>
    </w:p>
    <w:p w:rsidR="00A80A89" w:rsidRDefault="00A80A89" w:rsidP="00A80A89">
      <w:pPr>
        <w:pStyle w:val="ListNumber2"/>
      </w:pPr>
      <w:r>
        <w:t>Confirmed focus of NBRA is to reach out to locals, communication</w:t>
      </w:r>
    </w:p>
    <w:p w:rsidR="00A80A89" w:rsidRDefault="00A80A89" w:rsidP="00A80A89">
      <w:pPr>
        <w:pStyle w:val="ListNumber2"/>
      </w:pPr>
      <w:r>
        <w:t>Brief of achievements included revamp of organization / new logo / social events achieved including upcoming quiz night.</w:t>
      </w:r>
    </w:p>
    <w:p w:rsidR="00A80A89" w:rsidRDefault="00A80A89" w:rsidP="00A80A89">
      <w:pPr>
        <w:pStyle w:val="ListNumber2"/>
      </w:pPr>
      <w:r>
        <w:t>Continued focus on outreach to community and information channels such as online options of Facebook and newsletters</w:t>
      </w:r>
    </w:p>
    <w:p w:rsidR="00A80A89" w:rsidRDefault="00A80A89" w:rsidP="00A80A89">
      <w:pPr>
        <w:pStyle w:val="ListNumber2"/>
      </w:pPr>
      <w:r>
        <w:t>Tonight is considered the formalization of the NBRA organization once more – ground zero for the year ahead.</w:t>
      </w:r>
    </w:p>
    <w:p w:rsidR="00133C8A" w:rsidRDefault="00A80A89" w:rsidP="00133C8A">
      <w:pPr>
        <w:pStyle w:val="ListNumber"/>
      </w:pPr>
      <w:r>
        <w:lastRenderedPageBreak/>
        <w:t>Treasurer report</w:t>
      </w:r>
    </w:p>
    <w:p w:rsidR="00A80A89" w:rsidRDefault="00A80A89" w:rsidP="00A80A89">
      <w:pPr>
        <w:pStyle w:val="ListNumber2"/>
      </w:pPr>
      <w:r>
        <w:t>Report provided – limited finances – contribution from CCC and Koha collected from speaker night with councilors.</w:t>
      </w:r>
    </w:p>
    <w:p w:rsidR="00A80A89" w:rsidRDefault="00A80A89" w:rsidP="00A80A89">
      <w:pPr>
        <w:pStyle w:val="ListNumber2"/>
      </w:pPr>
      <w:r>
        <w:t>Costs included rent for museum for meetings - $75 total.</w:t>
      </w:r>
    </w:p>
    <w:p w:rsidR="00A80A89" w:rsidRDefault="00A80A89" w:rsidP="00A80A89">
      <w:pPr>
        <w:pStyle w:val="ListNumber2"/>
      </w:pPr>
      <w:r>
        <w:t>Opening balance of $0 / closing balance of $624</w:t>
      </w:r>
    </w:p>
    <w:p w:rsidR="00A80A89" w:rsidRDefault="00A80A89" w:rsidP="00A80A89">
      <w:pPr>
        <w:pStyle w:val="ListNumber2"/>
      </w:pPr>
      <w:r>
        <w:t>Ian tabled the motion for the Treasurer’s report to be accepted Seconded by Chantal– all in favour</w:t>
      </w:r>
    </w:p>
    <w:p w:rsidR="00C55CF0" w:rsidRDefault="00C55CF0" w:rsidP="00C55CF0">
      <w:pPr>
        <w:pStyle w:val="ListNumber"/>
      </w:pPr>
      <w:r>
        <w:t>Constitution Amendments</w:t>
      </w:r>
    </w:p>
    <w:p w:rsidR="00C55CF0" w:rsidRDefault="00C55CF0" w:rsidP="00C55CF0">
      <w:pPr>
        <w:pStyle w:val="ListNumber2"/>
      </w:pPr>
      <w:r>
        <w:t xml:space="preserve">Amendments were tabled by the current committee to further enhance the NBRA committee’s ability to meet its obligations and serve the community better. </w:t>
      </w:r>
    </w:p>
    <w:p w:rsidR="00C55CF0" w:rsidRDefault="00C55CF0" w:rsidP="00C55CF0">
      <w:pPr>
        <w:pStyle w:val="ListNumber2"/>
      </w:pPr>
      <w:r>
        <w:t>Constitution is 20 years old and needs to be amended to better fit the needs of the community</w:t>
      </w:r>
    </w:p>
    <w:p w:rsidR="00C55CF0" w:rsidRDefault="00C55CF0" w:rsidP="00C55CF0">
      <w:pPr>
        <w:pStyle w:val="ListNumber2"/>
      </w:pPr>
      <w:r>
        <w:t>Section 6.1 request to change the quorum requirements from 6 to 4</w:t>
      </w:r>
    </w:p>
    <w:p w:rsidR="00C55CF0" w:rsidRDefault="00C55CF0" w:rsidP="00C55CF0">
      <w:pPr>
        <w:pStyle w:val="ListNumber2"/>
        <w:numPr>
          <w:ilvl w:val="2"/>
          <w:numId w:val="3"/>
        </w:numPr>
      </w:pPr>
      <w:r>
        <w:t>Questions raised about ensuring certain functions were part of the minimum and how this would work</w:t>
      </w:r>
    </w:p>
    <w:p w:rsidR="00C55CF0" w:rsidRDefault="00C55CF0" w:rsidP="00C55CF0">
      <w:pPr>
        <w:pStyle w:val="ListNumber2"/>
        <w:numPr>
          <w:ilvl w:val="2"/>
          <w:numId w:val="3"/>
        </w:numPr>
      </w:pPr>
      <w:r>
        <w:t xml:space="preserve">Motion removed from table after much discussion to be worked through with more detail and presented at another time </w:t>
      </w:r>
    </w:p>
    <w:p w:rsidR="00AA75A7" w:rsidRDefault="00AA75A7" w:rsidP="00AA75A7">
      <w:pPr>
        <w:pStyle w:val="ListNumber2"/>
      </w:pPr>
      <w:r>
        <w:t>Section 9.6 change executive committee minimum from 10 down to 6 members. To ensure that committee is able to comply and maintain functioning.</w:t>
      </w:r>
    </w:p>
    <w:p w:rsidR="00AA75A7" w:rsidRDefault="00AA75A7" w:rsidP="00AA75A7">
      <w:pPr>
        <w:pStyle w:val="ListNumber2"/>
        <w:numPr>
          <w:ilvl w:val="2"/>
          <w:numId w:val="3"/>
        </w:numPr>
      </w:pPr>
      <w:r>
        <w:t>This motion was nominated by Celeste Donovan / seconded by Brian Donovan and accepted whilst still working on the definition in the constitution of what executive committee is.</w:t>
      </w:r>
    </w:p>
    <w:p w:rsidR="00AA75A7" w:rsidRDefault="00AA75A7" w:rsidP="00AA75A7">
      <w:pPr>
        <w:pStyle w:val="ListNumber2"/>
      </w:pPr>
      <w:r>
        <w:t>Motion tabled to allow an increase in non-resident committee members from the current 2 maximum.</w:t>
      </w:r>
    </w:p>
    <w:p w:rsidR="00AA75A7" w:rsidRDefault="00AA75A7" w:rsidP="00AA75A7">
      <w:pPr>
        <w:pStyle w:val="ListNumber2"/>
        <w:numPr>
          <w:ilvl w:val="2"/>
          <w:numId w:val="3"/>
        </w:numPr>
      </w:pPr>
      <w:r>
        <w:t xml:space="preserve">This motion was nominated by Chantal Johnson / seconded Ian Bishop – passed with no objections </w:t>
      </w:r>
    </w:p>
    <w:p w:rsidR="00AA75A7" w:rsidRDefault="00AA75A7" w:rsidP="00AA75A7">
      <w:pPr>
        <w:pStyle w:val="ListNumber2"/>
        <w:numPr>
          <w:ilvl w:val="2"/>
          <w:numId w:val="3"/>
        </w:numPr>
      </w:pPr>
      <w:r>
        <w:t xml:space="preserve">Caution advised to review requirements and definitions in Constitution and differences mentioned on Executive Committee vs Committee. </w:t>
      </w:r>
    </w:p>
    <w:p w:rsidR="00AA75A7" w:rsidRDefault="00AA75A7" w:rsidP="00AA75A7">
      <w:pPr>
        <w:pStyle w:val="ListNumber"/>
      </w:pPr>
      <w:r>
        <w:t>Nomination of Executive Committee Members</w:t>
      </w:r>
    </w:p>
    <w:p w:rsidR="00AA75A7" w:rsidRDefault="00AA75A7" w:rsidP="00AA75A7">
      <w:pPr>
        <w:pStyle w:val="ListNumber2"/>
      </w:pPr>
      <w:r>
        <w:t>Kelly Barber assisted with calling for nominations of the NBRA Executive Committee for 2020/2021</w:t>
      </w:r>
    </w:p>
    <w:p w:rsidR="00AA75A7" w:rsidRDefault="00AA75A7" w:rsidP="00AA75A7">
      <w:pPr>
        <w:pStyle w:val="ListNumber2"/>
      </w:pPr>
      <w:r>
        <w:t>Chair – Sherry Peck – Nominated by Celeste D / seconded Brain D – carried</w:t>
      </w:r>
    </w:p>
    <w:p w:rsidR="00AA75A7" w:rsidRDefault="00AA75A7" w:rsidP="00AA75A7">
      <w:pPr>
        <w:pStyle w:val="ListNumber2"/>
      </w:pPr>
      <w:r>
        <w:t>Deputy Chair – Celeste Donovan – Nominated by Sherry P / seconded Chantal Johnson – carried</w:t>
      </w:r>
    </w:p>
    <w:p w:rsidR="00AA75A7" w:rsidRDefault="00AA75A7" w:rsidP="00AA75A7">
      <w:pPr>
        <w:pStyle w:val="ListNumber2"/>
      </w:pPr>
      <w:r>
        <w:t>Treasurer – Chantal Johnson – Nominated by Sherry P / Seconded Celeste D – Carried</w:t>
      </w:r>
    </w:p>
    <w:p w:rsidR="00AA75A7" w:rsidRDefault="00AA75A7" w:rsidP="00AA75A7">
      <w:pPr>
        <w:pStyle w:val="ListNumber2"/>
      </w:pPr>
      <w:r>
        <w:t>Secretary – Ian Bishop – Nominated Sherry P / Seconded Brian D – carried</w:t>
      </w:r>
    </w:p>
    <w:p w:rsidR="00AA75A7" w:rsidRDefault="00AA75A7" w:rsidP="00AA75A7">
      <w:pPr>
        <w:pStyle w:val="ListNumber"/>
      </w:pPr>
      <w:r>
        <w:t xml:space="preserve">Appointment of Auditor. </w:t>
      </w:r>
    </w:p>
    <w:p w:rsidR="00AA75A7" w:rsidRDefault="00AA75A7" w:rsidP="00AA75A7">
      <w:pPr>
        <w:pStyle w:val="ListNumber2"/>
      </w:pPr>
      <w:r>
        <w:lastRenderedPageBreak/>
        <w:t>Sherry P nominated Casper Nell to be auditor of accounts. Currently runs own small business accounting firm and will complete task pro bono.</w:t>
      </w:r>
    </w:p>
    <w:p w:rsidR="00D7129D" w:rsidRDefault="00D7129D" w:rsidP="00AA75A7">
      <w:pPr>
        <w:pStyle w:val="ListNumber2"/>
      </w:pPr>
      <w:r>
        <w:t xml:space="preserve">Nominated by Sherry P / seconded Brian D – </w:t>
      </w:r>
    </w:p>
    <w:p w:rsidR="00D7129D" w:rsidRDefault="00D7129D" w:rsidP="00AA75A7">
      <w:pPr>
        <w:pStyle w:val="ListNumber2"/>
      </w:pPr>
      <w:r>
        <w:t>Carried  - no other nominations</w:t>
      </w:r>
    </w:p>
    <w:p w:rsidR="00C55CF0" w:rsidRDefault="00D7129D" w:rsidP="00C55CF0">
      <w:pPr>
        <w:pStyle w:val="ListNumber"/>
      </w:pPr>
      <w:r>
        <w:t xml:space="preserve"> Any other matters arising?</w:t>
      </w:r>
    </w:p>
    <w:p w:rsidR="00D7129D" w:rsidRDefault="00D7129D" w:rsidP="00912D05">
      <w:pPr>
        <w:pStyle w:val="ListNumber2"/>
      </w:pPr>
      <w:r>
        <w:t xml:space="preserve">Kelly Barber gave thanks for the tireless service of Brian D over the past year and more. Always there to bring relevant issues of NB to the forefront and attention of all relevant parties. </w:t>
      </w:r>
    </w:p>
    <w:p w:rsidR="00D7129D" w:rsidRDefault="00D7129D" w:rsidP="00912D05">
      <w:pPr>
        <w:pStyle w:val="ListNumber2"/>
      </w:pPr>
      <w:r>
        <w:t>Thanks also for keeping the NBRA alive and kicking</w:t>
      </w:r>
    </w:p>
    <w:p w:rsidR="00D7129D" w:rsidRDefault="00D7129D" w:rsidP="00912D05">
      <w:pPr>
        <w:pStyle w:val="ListNumber2"/>
      </w:pPr>
      <w:r>
        <w:t>Evan Smith passed away recently  - he was a proud supporter of improving the bike paths in and out of NB</w:t>
      </w:r>
    </w:p>
    <w:p w:rsidR="00D7129D" w:rsidRDefault="00D7129D" w:rsidP="00912D05">
      <w:pPr>
        <w:pStyle w:val="ListNumber2"/>
      </w:pPr>
      <w:r>
        <w:t>Committee thanked guests for coming to AGM and Brian D for continuous proud efforts of last year and where we are today.</w:t>
      </w:r>
    </w:p>
    <w:p w:rsidR="00D7129D" w:rsidRDefault="00D7129D" w:rsidP="00912D05">
      <w:pPr>
        <w:pStyle w:val="ListNumber2"/>
      </w:pPr>
      <w:r>
        <w:t>Committee thanked Bob Andrews – patron of NBRA for 63 years of service to the NB community</w:t>
      </w:r>
    </w:p>
    <w:p w:rsidR="00133C8A" w:rsidRPr="00133C8A" w:rsidRDefault="00D7129D" w:rsidP="00D7129D">
      <w:pPr>
        <w:pStyle w:val="ListNumber"/>
      </w:pPr>
      <w:r>
        <w:t xml:space="preserve"> Meeting officially closed at 8:15pm and Guest speakers from the CCRU (Coastal Christchurch Residents United to speak about their role in the community and how it impacts our area</w:t>
      </w:r>
    </w:p>
    <w:tbl>
      <w:tblPr>
        <w:tblStyle w:val="BlueCurveMinutesTable"/>
        <w:tblW w:w="5000" w:type="pct"/>
        <w:tblLook w:val="0620" w:firstRow="1" w:lastRow="0" w:firstColumn="0" w:lastColumn="0" w:noHBand="1" w:noVBand="1"/>
        <w:tblDescription w:val="Table of action items, owners, deadlines and status"/>
      </w:tblPr>
      <w:tblGrid>
        <w:gridCol w:w="2052"/>
        <w:gridCol w:w="2628"/>
        <w:gridCol w:w="1724"/>
        <w:gridCol w:w="2956"/>
      </w:tblGrid>
      <w:tr w:rsidR="0087088A" w:rsidRPr="00424C86" w:rsidTr="000E3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1096" w:type="pct"/>
          </w:tcPr>
          <w:p w:rsidR="0087088A" w:rsidRPr="00424C86" w:rsidRDefault="00D7129D" w:rsidP="00424C86">
            <w:sdt>
              <w:sdtPr>
                <w:id w:val="132836526"/>
                <w:placeholder>
                  <w:docPart w:val="AAF415A91AD64A5F91EE62C25DFB96DB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Action It</w:t>
                </w:r>
                <w:r w:rsidR="00F85275">
                  <w:t>e</w:t>
                </w:r>
                <w:r w:rsidR="00835CA2">
                  <w:t>ms</w:t>
                </w:r>
              </w:sdtContent>
            </w:sdt>
          </w:p>
        </w:tc>
        <w:tc>
          <w:tcPr>
            <w:tcW w:w="1404" w:type="pct"/>
          </w:tcPr>
          <w:p w:rsidR="0087088A" w:rsidRPr="00424C86" w:rsidRDefault="00D7129D" w:rsidP="00424C86">
            <w:sdt>
              <w:sdtPr>
                <w:id w:val="-119918706"/>
                <w:placeholder>
                  <w:docPart w:val="982A6CF800AD49DF9566056BDE5D393B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Owner(s)</w:t>
                </w:r>
              </w:sdtContent>
            </w:sdt>
          </w:p>
        </w:tc>
        <w:tc>
          <w:tcPr>
            <w:tcW w:w="921" w:type="pct"/>
          </w:tcPr>
          <w:p w:rsidR="0087088A" w:rsidRPr="00424C86" w:rsidRDefault="00D7129D" w:rsidP="00424C86">
            <w:sdt>
              <w:sdtPr>
                <w:id w:val="-848566013"/>
                <w:placeholder>
                  <w:docPart w:val="60FCE376F259418A951667EC71C463A3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Deadline</w:t>
                </w:r>
              </w:sdtContent>
            </w:sdt>
          </w:p>
        </w:tc>
        <w:tc>
          <w:tcPr>
            <w:tcW w:w="1579" w:type="pct"/>
          </w:tcPr>
          <w:p w:rsidR="0087088A" w:rsidRPr="00424C86" w:rsidRDefault="00D7129D" w:rsidP="00424C86">
            <w:sdt>
              <w:sdtPr>
                <w:id w:val="2046561962"/>
                <w:placeholder>
                  <w:docPart w:val="57D641892467490B82308AAD510DF396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Status</w:t>
                </w:r>
              </w:sdtContent>
            </w:sdt>
          </w:p>
        </w:tc>
      </w:tr>
      <w:tr w:rsidR="0087088A" w:rsidRPr="00424C86" w:rsidTr="000E3FBF">
        <w:trPr>
          <w:trHeight w:val="288"/>
        </w:trPr>
        <w:tc>
          <w:tcPr>
            <w:tcW w:w="1096" w:type="pct"/>
          </w:tcPr>
          <w:p w:rsidR="0087088A" w:rsidRPr="00424C86" w:rsidRDefault="00D7129D" w:rsidP="00D7129D">
            <w:r>
              <w:t>Constitution Amendments</w:t>
            </w:r>
          </w:p>
        </w:tc>
        <w:tc>
          <w:tcPr>
            <w:tcW w:w="1404" w:type="pct"/>
          </w:tcPr>
          <w:p w:rsidR="0087088A" w:rsidRPr="00424C86" w:rsidRDefault="00D7129D" w:rsidP="00D7129D">
            <w:r>
              <w:t>Executive Committee</w:t>
            </w:r>
          </w:p>
        </w:tc>
        <w:tc>
          <w:tcPr>
            <w:tcW w:w="921" w:type="pct"/>
          </w:tcPr>
          <w:p w:rsidR="0087088A" w:rsidRPr="00424C86" w:rsidRDefault="00D7129D" w:rsidP="00D7129D">
            <w:r>
              <w:t xml:space="preserve"> February 2021</w:t>
            </w:r>
          </w:p>
        </w:tc>
        <w:tc>
          <w:tcPr>
            <w:tcW w:w="1579" w:type="pct"/>
          </w:tcPr>
          <w:p w:rsidR="0087088A" w:rsidRPr="00424C86" w:rsidRDefault="00D7129D" w:rsidP="00D7129D">
            <w:r>
              <w:t xml:space="preserve">                In Progress</w:t>
            </w:r>
          </w:p>
        </w:tc>
      </w:tr>
      <w:tr w:rsidR="0087088A" w:rsidRPr="00424C86" w:rsidTr="000E3FBF">
        <w:trPr>
          <w:trHeight w:val="288"/>
        </w:trPr>
        <w:tc>
          <w:tcPr>
            <w:tcW w:w="1096" w:type="pct"/>
          </w:tcPr>
          <w:p w:rsidR="0087088A" w:rsidRPr="00424C86" w:rsidRDefault="0087088A" w:rsidP="00424C86">
            <w:bookmarkStart w:id="0" w:name="_GoBack"/>
            <w:bookmarkEnd w:id="0"/>
          </w:p>
        </w:tc>
        <w:tc>
          <w:tcPr>
            <w:tcW w:w="1404" w:type="pct"/>
          </w:tcPr>
          <w:p w:rsidR="0087088A" w:rsidRPr="00424C86" w:rsidRDefault="0087088A" w:rsidP="00424C86"/>
        </w:tc>
        <w:tc>
          <w:tcPr>
            <w:tcW w:w="921" w:type="pct"/>
          </w:tcPr>
          <w:p w:rsidR="0087088A" w:rsidRPr="00424C86" w:rsidRDefault="0087088A" w:rsidP="00424C86"/>
        </w:tc>
        <w:tc>
          <w:tcPr>
            <w:tcW w:w="1579" w:type="pct"/>
          </w:tcPr>
          <w:p w:rsidR="0087088A" w:rsidRPr="00424C86" w:rsidRDefault="0087088A" w:rsidP="00424C86"/>
        </w:tc>
      </w:tr>
      <w:tr w:rsidR="0087088A" w:rsidRPr="00424C86" w:rsidTr="000E3FBF">
        <w:trPr>
          <w:trHeight w:val="288"/>
        </w:trPr>
        <w:tc>
          <w:tcPr>
            <w:tcW w:w="1096" w:type="pct"/>
          </w:tcPr>
          <w:p w:rsidR="0087088A" w:rsidRPr="00424C86" w:rsidRDefault="0087088A" w:rsidP="00424C86"/>
        </w:tc>
        <w:tc>
          <w:tcPr>
            <w:tcW w:w="1404" w:type="pct"/>
          </w:tcPr>
          <w:p w:rsidR="0087088A" w:rsidRPr="00424C86" w:rsidRDefault="0087088A" w:rsidP="00424C86"/>
        </w:tc>
        <w:tc>
          <w:tcPr>
            <w:tcW w:w="921" w:type="pct"/>
          </w:tcPr>
          <w:p w:rsidR="0087088A" w:rsidRPr="00424C86" w:rsidRDefault="0087088A" w:rsidP="00424C86"/>
        </w:tc>
        <w:tc>
          <w:tcPr>
            <w:tcW w:w="1579" w:type="pct"/>
          </w:tcPr>
          <w:p w:rsidR="0087088A" w:rsidRPr="00424C86" w:rsidRDefault="0087088A" w:rsidP="00424C86"/>
        </w:tc>
      </w:tr>
      <w:tr w:rsidR="0087088A" w:rsidRPr="00424C86" w:rsidTr="000E3FBF">
        <w:trPr>
          <w:trHeight w:val="288"/>
        </w:trPr>
        <w:tc>
          <w:tcPr>
            <w:tcW w:w="1096" w:type="pct"/>
          </w:tcPr>
          <w:p w:rsidR="0087088A" w:rsidRPr="00424C86" w:rsidRDefault="0087088A" w:rsidP="00424C86"/>
        </w:tc>
        <w:tc>
          <w:tcPr>
            <w:tcW w:w="1404" w:type="pct"/>
          </w:tcPr>
          <w:p w:rsidR="0087088A" w:rsidRPr="00424C86" w:rsidRDefault="0087088A" w:rsidP="00424C86"/>
        </w:tc>
        <w:tc>
          <w:tcPr>
            <w:tcW w:w="921" w:type="pct"/>
          </w:tcPr>
          <w:p w:rsidR="0087088A" w:rsidRPr="00424C86" w:rsidRDefault="0087088A" w:rsidP="00424C86"/>
        </w:tc>
        <w:tc>
          <w:tcPr>
            <w:tcW w:w="1579" w:type="pct"/>
          </w:tcPr>
          <w:p w:rsidR="0087088A" w:rsidRPr="00424C86" w:rsidRDefault="0087088A" w:rsidP="00424C86"/>
        </w:tc>
      </w:tr>
      <w:tr w:rsidR="006D6101" w:rsidRPr="00424C86" w:rsidTr="000E3FBF">
        <w:trPr>
          <w:trHeight w:val="288"/>
        </w:trPr>
        <w:tc>
          <w:tcPr>
            <w:tcW w:w="1096" w:type="pct"/>
          </w:tcPr>
          <w:p w:rsidR="006D6101" w:rsidRPr="00424C86" w:rsidRDefault="006D6101" w:rsidP="00424C86"/>
        </w:tc>
        <w:tc>
          <w:tcPr>
            <w:tcW w:w="1404" w:type="pct"/>
          </w:tcPr>
          <w:p w:rsidR="006D6101" w:rsidRPr="00424C86" w:rsidRDefault="006D6101" w:rsidP="00424C86"/>
        </w:tc>
        <w:tc>
          <w:tcPr>
            <w:tcW w:w="921" w:type="pct"/>
          </w:tcPr>
          <w:p w:rsidR="006D6101" w:rsidRPr="00424C86" w:rsidRDefault="006D6101" w:rsidP="00424C86"/>
        </w:tc>
        <w:tc>
          <w:tcPr>
            <w:tcW w:w="1579" w:type="pct"/>
          </w:tcPr>
          <w:p w:rsidR="006D6101" w:rsidRPr="00424C86" w:rsidRDefault="006D6101" w:rsidP="00424C86"/>
        </w:tc>
      </w:tr>
    </w:tbl>
    <w:p w:rsidR="00A66B18" w:rsidRPr="00A6783B" w:rsidRDefault="00A66B18" w:rsidP="000E3FBF"/>
    <w:sectPr w:rsidR="00A66B18" w:rsidRPr="00A6783B" w:rsidSect="00C279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C6A" w:rsidRDefault="004F3C6A" w:rsidP="00A66B18">
      <w:pPr>
        <w:spacing w:before="0" w:after="0"/>
      </w:pPr>
      <w:r>
        <w:separator/>
      </w:r>
    </w:p>
  </w:endnote>
  <w:endnote w:type="continuationSeparator" w:id="0">
    <w:p w:rsidR="004F3C6A" w:rsidRDefault="004F3C6A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29D" w:rsidRDefault="00D712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C6A" w:rsidRDefault="004F3C6A">
    <w:pPr>
      <w:pStyle w:val="Footer"/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84ae4fa5a90f1fcd29d21842" descr="{&quot;HashCode&quot;:-1699574231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F3C6A" w:rsidRPr="004F3C6A" w:rsidRDefault="004F3C6A" w:rsidP="004F3C6A">
                          <w:pPr>
                            <w:spacing w:before="0" w:after="0"/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</w:pPr>
                          <w:r w:rsidRPr="004F3C6A"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  <w:t>C2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4ae4fa5a90f1fcd29d21842" o:spid="_x0000_s1026" type="#_x0000_t202" alt="{&quot;HashCode&quot;:-1699574231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" o:allowincell="f" filled="f" stroked="f" strokeweight=".5pt">
              <v:fill o:detectmouseclick="t"/>
              <v:textbox inset="20pt,0,,0">
                <w:txbxContent>
                  <w:p w:rsidR="004F3C6A" w:rsidRPr="004F3C6A" w:rsidRDefault="004F3C6A" w:rsidP="004F3C6A">
                    <w:pPr>
                      <w:spacing w:before="0" w:after="0"/>
                      <w:rPr>
                        <w:rFonts w:ascii="Calibri" w:hAnsi="Calibri" w:cs="Calibri"/>
                        <w:color w:val="000000"/>
                        <w:sz w:val="14"/>
                      </w:rPr>
                    </w:pPr>
                    <w:r w:rsidRPr="004F3C6A">
                      <w:rPr>
                        <w:rFonts w:ascii="Calibri" w:hAnsi="Calibri" w:cs="Calibri"/>
                        <w:color w:val="000000"/>
                        <w:sz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29D" w:rsidRDefault="00D712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C6A" w:rsidRDefault="004F3C6A" w:rsidP="00A66B18">
      <w:pPr>
        <w:spacing w:before="0" w:after="0"/>
      </w:pPr>
      <w:r>
        <w:separator/>
      </w:r>
    </w:p>
  </w:footnote>
  <w:footnote w:type="continuationSeparator" w:id="0">
    <w:p w:rsidR="004F3C6A" w:rsidRDefault="004F3C6A" w:rsidP="00A66B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29D" w:rsidRDefault="00D712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B18" w:rsidRDefault="00A66B18">
    <w:pPr>
      <w:pStyle w:val="Header"/>
    </w:pPr>
    <w:r w:rsidRPr="0041428F">
      <w:rPr>
        <w:noProof/>
        <w:lang w:val="en-NZ" w:eastAsia="en-NZ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89EFD4B" wp14:editId="58E55FEE">
              <wp:simplePos x="0" y="0"/>
              <wp:positionH relativeFrom="page">
                <wp:align>center</wp:align>
              </wp:positionH>
              <wp:positionV relativeFrom="paragraph">
                <wp:posOffset>-457200</wp:posOffset>
              </wp:positionV>
              <wp:extent cx="8247888" cy="3026664"/>
              <wp:effectExtent l="0" t="0" r="1270" b="2540"/>
              <wp:wrapNone/>
              <wp:docPr id="19" name="Graphic 17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7888" cy="3026664"/>
                        <a:chOff x="-7144" y="-7144"/>
                        <a:chExt cx="6005513" cy="1924050"/>
                      </a:xfrm>
                    </wpg:grpSpPr>
                    <wps:wsp>
                      <wps:cNvPr id="20" name="Freeform: Shape 20">
                        <a:extLst>
                          <a:ext uri="{C183D7F6-B498-43B3-948B-1728B52AA6E4}">
      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s:cNvPr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Freeform: Shape 22">
                        <a:extLst>
                          <a:ext uri="{C183D7F6-B498-43B3-948B-1728B52AA6E4}">
      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s:cNvPr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Freeform: Shape 23">
                        <a:extLst>
                          <a:ext uri="{C183D7F6-B498-43B3-948B-1728B52AA6E4}">
      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s:cNvPr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4">
                        <a:extLst>
                          <a:ext uri="{C183D7F6-B498-43B3-948B-1728B52AA6E4}">
      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s:cNvPr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lin ang="0" scaled="1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471CC9" id="Graphic 17" o:spid="_x0000_s1026" style="position:absolute;margin-left:0;margin-top:-36pt;width:649.45pt;height:238.3pt;z-index:-251657216;mso-position-horizontal:center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">
              <v:shape id="Freeform: Shape 20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" path="m3869531,1359694v,,-489585,474345,-1509712,384810c1339691,1654969,936784,1180624,7144,1287304l7144,7144r3862387,l3869531,1359694xe" fillcolor="#009dd9 [3205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eform: Shape 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 path="m7144,1699736v,,1403032,618173,2927032,-215265c4459129,651986,5998369,893921,5998369,893921r,-886777l7144,7144r,1692592xe" fillcolor="#17406d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eform: Shape 23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 path="m7144,7144r,606742c647224,1034891,2136934,964406,3546634,574834,4882039,205264,5998369,893921,5998369,893921r,-886777l7144,7144xe" fillcolor="#17406d [3204]" stroked="f">
                <v:fill color2="#4389d7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eform: Shape 24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" path="m7144,481489c380524,602456,751999,764381,1305401,812959,2325529,902494,2815114,428149,2815114,428149r,-421005c2332196,236696,1376839,568166,7144,481489xe" fillcolor="#009dd9 [3205]" stroked="f">
                <v:fill color2="#0075a2 [2405]" angle="90" focus="100%" type="gradient"/>
                <v:stroke joinstyle="miter"/>
                <v:path arrowok="t" o:connecttype="custom" o:connectlocs="7144,481489;1305401,812959;2815114,428149;2815114,7144;7144,481489" o:connectangles="0,0,0,0,0"/>
              </v:shape>
              <w10:wrap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29D" w:rsidRDefault="00D712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720E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F4168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10797D"/>
    <w:multiLevelType w:val="hybridMultilevel"/>
    <w:tmpl w:val="17F0A338"/>
    <w:lvl w:ilvl="0" w:tplc="B0149C2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522AD"/>
    <w:multiLevelType w:val="multilevel"/>
    <w:tmpl w:val="F2FE7F5A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asciiTheme="minorHAnsi" w:hAnsi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C6A"/>
    <w:rsid w:val="00007033"/>
    <w:rsid w:val="00083BAA"/>
    <w:rsid w:val="000C0F71"/>
    <w:rsid w:val="000E3FBF"/>
    <w:rsid w:val="0010680C"/>
    <w:rsid w:val="00133C8A"/>
    <w:rsid w:val="001766D6"/>
    <w:rsid w:val="001D0A89"/>
    <w:rsid w:val="001E2320"/>
    <w:rsid w:val="00214E28"/>
    <w:rsid w:val="00352B81"/>
    <w:rsid w:val="003941C9"/>
    <w:rsid w:val="003A0150"/>
    <w:rsid w:val="003B1A29"/>
    <w:rsid w:val="003C5711"/>
    <w:rsid w:val="003E24DF"/>
    <w:rsid w:val="0041428F"/>
    <w:rsid w:val="00424C86"/>
    <w:rsid w:val="0048461A"/>
    <w:rsid w:val="004A1274"/>
    <w:rsid w:val="004A2B0D"/>
    <w:rsid w:val="004F3C6A"/>
    <w:rsid w:val="005C2210"/>
    <w:rsid w:val="00615018"/>
    <w:rsid w:val="0062123A"/>
    <w:rsid w:val="00646E75"/>
    <w:rsid w:val="006D6101"/>
    <w:rsid w:val="006F6F10"/>
    <w:rsid w:val="00783E79"/>
    <w:rsid w:val="007B5AE8"/>
    <w:rsid w:val="007E6992"/>
    <w:rsid w:val="007E7141"/>
    <w:rsid w:val="007E7F36"/>
    <w:rsid w:val="007F5192"/>
    <w:rsid w:val="00835CA2"/>
    <w:rsid w:val="00862033"/>
    <w:rsid w:val="00867824"/>
    <w:rsid w:val="0087088A"/>
    <w:rsid w:val="0087303E"/>
    <w:rsid w:val="009A3ECE"/>
    <w:rsid w:val="009D6E13"/>
    <w:rsid w:val="00A66B18"/>
    <w:rsid w:val="00A6783B"/>
    <w:rsid w:val="00A80A89"/>
    <w:rsid w:val="00A96CF8"/>
    <w:rsid w:val="00AA75A7"/>
    <w:rsid w:val="00AE1388"/>
    <w:rsid w:val="00AF3982"/>
    <w:rsid w:val="00B03A75"/>
    <w:rsid w:val="00B2499C"/>
    <w:rsid w:val="00B50294"/>
    <w:rsid w:val="00B57D6E"/>
    <w:rsid w:val="00BC24B5"/>
    <w:rsid w:val="00C2798A"/>
    <w:rsid w:val="00C454A4"/>
    <w:rsid w:val="00C541F7"/>
    <w:rsid w:val="00C55CF0"/>
    <w:rsid w:val="00C6535F"/>
    <w:rsid w:val="00C701F7"/>
    <w:rsid w:val="00C70786"/>
    <w:rsid w:val="00D41084"/>
    <w:rsid w:val="00D46235"/>
    <w:rsid w:val="00D50AA8"/>
    <w:rsid w:val="00D66593"/>
    <w:rsid w:val="00D7129D"/>
    <w:rsid w:val="00DE6DA2"/>
    <w:rsid w:val="00DF2D30"/>
    <w:rsid w:val="00E21240"/>
    <w:rsid w:val="00E55D74"/>
    <w:rsid w:val="00E61EEC"/>
    <w:rsid w:val="00E6540C"/>
    <w:rsid w:val="00E81E2A"/>
    <w:rsid w:val="00EA6A6F"/>
    <w:rsid w:val="00EB7785"/>
    <w:rsid w:val="00EC37E4"/>
    <w:rsid w:val="00EE0952"/>
    <w:rsid w:val="00F85275"/>
    <w:rsid w:val="00FD78D8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6B20FA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before="40"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9" w:unhideWhenUsed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CA2"/>
    <w:rPr>
      <w:rFonts w:eastAsiaTheme="minorHAnsi"/>
      <w:kern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qFormat/>
    <w:rsid w:val="00424C86"/>
    <w:pPr>
      <w:spacing w:before="1080" w:after="240"/>
      <w:outlineLvl w:val="0"/>
    </w:pPr>
    <w:rPr>
      <w:rFonts w:asciiTheme="majorHAnsi" w:hAnsiTheme="majorHAnsi"/>
      <w:b/>
      <w:color w:val="17406D" w:themeColor="text2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C2798A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/>
      <w:color w:val="17406D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424C86"/>
    <w:rPr>
      <w:rFonts w:asciiTheme="majorHAnsi" w:eastAsiaTheme="minorHAnsi" w:hAnsiTheme="majorHAnsi"/>
      <w:b/>
      <w:color w:val="17406D" w:themeColor="text2"/>
      <w:kern w:val="20"/>
      <w:sz w:val="32"/>
      <w:szCs w:val="20"/>
    </w:rPr>
  </w:style>
  <w:style w:type="paragraph" w:customStyle="1" w:styleId="Recipient">
    <w:name w:val="Recipient"/>
    <w:basedOn w:val="Normal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lutation">
    <w:name w:val="Salutation"/>
    <w:basedOn w:val="Normal"/>
    <w:link w:val="SalutationChar"/>
    <w:uiPriority w:val="4"/>
    <w:semiHidden/>
    <w:qFormat/>
    <w:rsid w:val="00A66B18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semiHidden/>
    <w:qFormat/>
    <w:rsid w:val="00A6783B"/>
    <w:pPr>
      <w:spacing w:before="480" w:after="960"/>
    </w:pPr>
  </w:style>
  <w:style w:type="character" w:customStyle="1" w:styleId="ClosingChar">
    <w:name w:val="Closing Char"/>
    <w:basedOn w:val="DefaultParagraphFont"/>
    <w:link w:val="Closing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Signature">
    <w:name w:val="Signature"/>
    <w:basedOn w:val="Normal"/>
    <w:link w:val="SignatureChar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SignatureChar">
    <w:name w:val="Signature Char"/>
    <w:basedOn w:val="DefaultParagraphFont"/>
    <w:link w:val="Signature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Strong">
    <w:name w:val="Strong"/>
    <w:basedOn w:val="DefaultParagraphFont"/>
    <w:uiPriority w:val="1"/>
    <w:semiHidden/>
    <w:rsid w:val="003E24DF"/>
    <w:rPr>
      <w:b/>
      <w:bCs/>
    </w:rPr>
  </w:style>
  <w:style w:type="table" w:customStyle="1" w:styleId="BlueCurveMinutesTable">
    <w:name w:val="Blue Curve Minutes Table"/>
    <w:basedOn w:val="TableNormal"/>
    <w:uiPriority w:val="99"/>
    <w:rsid w:val="003941C9"/>
    <w:pPr>
      <w:spacing w:after="120"/>
    </w:pPr>
    <w:tblPr>
      <w:tblCellMar>
        <w:left w:w="0" w:type="dxa"/>
        <w:right w:w="115" w:type="dxa"/>
      </w:tblCellMar>
    </w:tblPr>
    <w:tblStylePr w:type="firstRow">
      <w:pPr>
        <w:wordWrap/>
        <w:jc w:val="center"/>
      </w:pPr>
      <w:rPr>
        <w:rFonts w:asciiTheme="majorHAnsi" w:hAnsiTheme="majorHAnsi"/>
        <w:b/>
        <w:color w:val="17406D" w:themeColor="text2"/>
        <w:sz w:val="26"/>
      </w:rPr>
      <w:tblPr/>
      <w:tcPr>
        <w:tcBorders>
          <w:top w:val="single" w:sz="18" w:space="0" w:color="17406D" w:themeColor="text2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835CA2"/>
    <w:rPr>
      <w:rFonts w:asciiTheme="majorHAnsi" w:eastAsiaTheme="majorEastAsia" w:hAnsiTheme="majorHAnsi" w:cstheme="majorBidi"/>
      <w:b/>
      <w:color w:val="17406D" w:themeColor="text2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E6992"/>
    <w:pPr>
      <w:spacing w:before="0" w:after="64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992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"/>
    <w:qFormat/>
    <w:rsid w:val="007E6992"/>
    <w:pPr>
      <w:spacing w:after="0"/>
    </w:pPr>
    <w:rPr>
      <w:color w:val="FFFFFF" w:themeColor="background1"/>
    </w:rPr>
  </w:style>
  <w:style w:type="table" w:styleId="TableGrid">
    <w:name w:val="Table Grid"/>
    <w:basedOn w:val="TableNormal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"/>
    <w:semiHidden/>
    <w:qFormat/>
    <w:rsid w:val="007E7F36"/>
    <w:pPr>
      <w:spacing w:before="120" w:after="0"/>
    </w:pPr>
    <w:rPr>
      <w:b/>
    </w:rPr>
  </w:style>
  <w:style w:type="paragraph" w:styleId="ListNumber">
    <w:name w:val="List Number"/>
    <w:basedOn w:val="Normal"/>
    <w:uiPriority w:val="99"/>
    <w:qFormat/>
    <w:rsid w:val="00424C86"/>
    <w:pPr>
      <w:numPr>
        <w:numId w:val="3"/>
      </w:numPr>
    </w:pPr>
  </w:style>
  <w:style w:type="paragraph" w:styleId="ListNumber2">
    <w:name w:val="List Number 2"/>
    <w:basedOn w:val="Normal"/>
    <w:uiPriority w:val="99"/>
    <w:semiHidden/>
    <w:rsid w:val="00133C8A"/>
    <w:pPr>
      <w:numPr>
        <w:ilvl w:val="1"/>
        <w:numId w:val="3"/>
      </w:numPr>
      <w:spacing w:after="100"/>
      <w:ind w:left="1440"/>
    </w:pPr>
  </w:style>
  <w:style w:type="paragraph" w:styleId="ListParagraph">
    <w:name w:val="List Paragraph"/>
    <w:basedOn w:val="Normal"/>
    <w:uiPriority w:val="34"/>
    <w:semiHidden/>
    <w:rsid w:val="00133C8A"/>
    <w:pPr>
      <w:contextualSpacing/>
    </w:pPr>
  </w:style>
  <w:style w:type="table" w:styleId="PlainTable4">
    <w:name w:val="Plain Table 4"/>
    <w:basedOn w:val="TableNormal"/>
    <w:uiPriority w:val="44"/>
    <w:rsid w:val="00424C86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hopi2\AppData\Local\Temp\tf44608798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EB0219E959494E9C6B71748EFCD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13207-C9F0-420E-951A-7A3645745E84}"/>
      </w:docPartPr>
      <w:docPartBody>
        <w:p w:rsidR="00000000" w:rsidRDefault="00CC70A6">
          <w:pPr>
            <w:pStyle w:val="B8EB0219E959494E9C6B71748EFCDA6F"/>
          </w:pPr>
          <w:r>
            <w:t>Meeting minutes</w:t>
          </w:r>
        </w:p>
      </w:docPartBody>
    </w:docPart>
    <w:docPart>
      <w:docPartPr>
        <w:name w:val="985280619FED413DB78B94DA4B182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33771-B9B2-4E20-9388-38BADD851F19}"/>
      </w:docPartPr>
      <w:docPartBody>
        <w:p w:rsidR="00000000" w:rsidRDefault="00CC70A6">
          <w:pPr>
            <w:pStyle w:val="985280619FED413DB78B94DA4B182DEE"/>
          </w:pPr>
          <w:r>
            <w:t>Location:</w:t>
          </w:r>
        </w:p>
      </w:docPartBody>
    </w:docPart>
    <w:docPart>
      <w:docPartPr>
        <w:name w:val="6332D048C1D54E9FBDD99E4BC08D6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DE8B6-93E0-4F22-AAE7-A0D04808A4ED}"/>
      </w:docPartPr>
      <w:docPartBody>
        <w:p w:rsidR="00000000" w:rsidRDefault="00CC70A6">
          <w:pPr>
            <w:pStyle w:val="6332D048C1D54E9FBDD99E4BC08D66DB"/>
          </w:pPr>
          <w:r>
            <w:t>Date:</w:t>
          </w:r>
        </w:p>
      </w:docPartBody>
    </w:docPart>
    <w:docPart>
      <w:docPartPr>
        <w:name w:val="34A18DB96AC0476BBF3F7BDA2D60E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72F3F-DD40-48C9-98BB-C7777E15395D}"/>
      </w:docPartPr>
      <w:docPartBody>
        <w:p w:rsidR="00000000" w:rsidRDefault="00CC70A6">
          <w:pPr>
            <w:pStyle w:val="34A18DB96AC0476BBF3F7BDA2D60E105"/>
          </w:pPr>
          <w:r>
            <w:t>Time:</w:t>
          </w:r>
        </w:p>
      </w:docPartBody>
    </w:docPart>
    <w:docPart>
      <w:docPartPr>
        <w:name w:val="00C02D53BE7449ED987C494E1A39A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AE63F-7BE5-47E9-95BF-65B4E4192D2D}"/>
      </w:docPartPr>
      <w:docPartBody>
        <w:p w:rsidR="00000000" w:rsidRDefault="00CC70A6">
          <w:pPr>
            <w:pStyle w:val="00C02D53BE7449ED987C494E1A39AE96"/>
          </w:pPr>
          <w:r>
            <w:t>Facilitator:</w:t>
          </w:r>
        </w:p>
      </w:docPartBody>
    </w:docPart>
    <w:docPart>
      <w:docPartPr>
        <w:name w:val="AE08B896E898482B8291234396A70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E70E6-CDE0-450A-9CA1-5B4B95CC4E9D}"/>
      </w:docPartPr>
      <w:docPartBody>
        <w:p w:rsidR="00000000" w:rsidRDefault="00CC70A6">
          <w:pPr>
            <w:pStyle w:val="AE08B896E898482B8291234396A70437"/>
          </w:pPr>
          <w:r w:rsidRPr="007E7F36">
            <w:t>Agenda Items</w:t>
          </w:r>
        </w:p>
      </w:docPartBody>
    </w:docPart>
    <w:docPart>
      <w:docPartPr>
        <w:name w:val="AAF415A91AD64A5F91EE62C25DFB9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42407-2D04-4DC7-AE18-68542DEABFBF}"/>
      </w:docPartPr>
      <w:docPartBody>
        <w:p w:rsidR="00000000" w:rsidRDefault="00CC70A6">
          <w:pPr>
            <w:pStyle w:val="AAF415A91AD64A5F91EE62C25DFB96DB"/>
          </w:pPr>
          <w:r>
            <w:t>Action Items</w:t>
          </w:r>
        </w:p>
      </w:docPartBody>
    </w:docPart>
    <w:docPart>
      <w:docPartPr>
        <w:name w:val="982A6CF800AD49DF9566056BDE5D3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905B8-0437-4538-88FB-B1735A273439}"/>
      </w:docPartPr>
      <w:docPartBody>
        <w:p w:rsidR="00000000" w:rsidRDefault="00CC70A6">
          <w:pPr>
            <w:pStyle w:val="982A6CF800AD49DF9566056BDE5D393B"/>
          </w:pPr>
          <w:r>
            <w:t>Owner(s)</w:t>
          </w:r>
        </w:p>
      </w:docPartBody>
    </w:docPart>
    <w:docPart>
      <w:docPartPr>
        <w:name w:val="60FCE376F259418A951667EC71C46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42E7F-D29C-4FF5-AC91-7D923236CF3C}"/>
      </w:docPartPr>
      <w:docPartBody>
        <w:p w:rsidR="00000000" w:rsidRDefault="00CC70A6">
          <w:pPr>
            <w:pStyle w:val="60FCE376F259418A951667EC71C463A3"/>
          </w:pPr>
          <w:r>
            <w:t>Deadline</w:t>
          </w:r>
        </w:p>
      </w:docPartBody>
    </w:docPart>
    <w:docPart>
      <w:docPartPr>
        <w:name w:val="57D641892467490B82308AAD510DF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1165F-0ED6-4731-8C7E-D71D763D1F19}"/>
      </w:docPartPr>
      <w:docPartBody>
        <w:p w:rsidR="00000000" w:rsidRDefault="00CC70A6">
          <w:pPr>
            <w:pStyle w:val="57D641892467490B82308AAD510DF396"/>
          </w:pPr>
          <w:r>
            <w:t>Status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98E35662F94285A7666AB2EFF7D29E">
    <w:name w:val="4998E35662F94285A7666AB2EFF7D29E"/>
  </w:style>
  <w:style w:type="paragraph" w:customStyle="1" w:styleId="B8EB0219E959494E9C6B71748EFCDA6F">
    <w:name w:val="B8EB0219E959494E9C6B71748EFCDA6F"/>
  </w:style>
  <w:style w:type="paragraph" w:customStyle="1" w:styleId="985280619FED413DB78B94DA4B182DEE">
    <w:name w:val="985280619FED413DB78B94DA4B182DEE"/>
  </w:style>
  <w:style w:type="paragraph" w:customStyle="1" w:styleId="FB6ED13733244A50B16A27E105953AF1">
    <w:name w:val="FB6ED13733244A50B16A27E105953AF1"/>
  </w:style>
  <w:style w:type="paragraph" w:customStyle="1" w:styleId="6332D048C1D54E9FBDD99E4BC08D66DB">
    <w:name w:val="6332D048C1D54E9FBDD99E4BC08D66DB"/>
  </w:style>
  <w:style w:type="paragraph" w:customStyle="1" w:styleId="DCCFCBEBE3844F62B0301391530A196E">
    <w:name w:val="DCCFCBEBE3844F62B0301391530A196E"/>
  </w:style>
  <w:style w:type="paragraph" w:customStyle="1" w:styleId="34A18DB96AC0476BBF3F7BDA2D60E105">
    <w:name w:val="34A18DB96AC0476BBF3F7BDA2D60E105"/>
  </w:style>
  <w:style w:type="paragraph" w:customStyle="1" w:styleId="2238FD918C5040A084EEFC1DE6286FB8">
    <w:name w:val="2238FD918C5040A084EEFC1DE6286FB8"/>
  </w:style>
  <w:style w:type="paragraph" w:customStyle="1" w:styleId="00C02D53BE7449ED987C494E1A39AE96">
    <w:name w:val="00C02D53BE7449ED987C494E1A39AE96"/>
  </w:style>
  <w:style w:type="paragraph" w:customStyle="1" w:styleId="0E4E96C0733C4BCB90BA9E0BB31AD0E0">
    <w:name w:val="0E4E96C0733C4BCB90BA9E0BB31AD0E0"/>
  </w:style>
  <w:style w:type="paragraph" w:customStyle="1" w:styleId="AE08B896E898482B8291234396A70437">
    <w:name w:val="AE08B896E898482B8291234396A70437"/>
  </w:style>
  <w:style w:type="paragraph" w:customStyle="1" w:styleId="78D884A42FB84DBD8F53A2A3681B0E59">
    <w:name w:val="78D884A42FB84DBD8F53A2A3681B0E59"/>
  </w:style>
  <w:style w:type="paragraph" w:customStyle="1" w:styleId="A318CB324AED465CBAAE318952DBB93F">
    <w:name w:val="A318CB324AED465CBAAE318952DBB93F"/>
  </w:style>
  <w:style w:type="paragraph" w:customStyle="1" w:styleId="5EA6E18FF4D3488ABA300324E46A3238">
    <w:name w:val="5EA6E18FF4D3488ABA300324E46A3238"/>
  </w:style>
  <w:style w:type="paragraph" w:customStyle="1" w:styleId="8506C5F28FCF4D31927F8BDAB499390C">
    <w:name w:val="8506C5F28FCF4D31927F8BDAB499390C"/>
  </w:style>
  <w:style w:type="paragraph" w:customStyle="1" w:styleId="4C14D1F4FC8B4D768F3F2F5914A64194">
    <w:name w:val="4C14D1F4FC8B4D768F3F2F5914A64194"/>
  </w:style>
  <w:style w:type="paragraph" w:customStyle="1" w:styleId="CA0BF6DDC47F4505B615291E0E1AAC32">
    <w:name w:val="CA0BF6DDC47F4505B615291E0E1AAC32"/>
  </w:style>
  <w:style w:type="paragraph" w:customStyle="1" w:styleId="AAF415A91AD64A5F91EE62C25DFB96DB">
    <w:name w:val="AAF415A91AD64A5F91EE62C25DFB96DB"/>
  </w:style>
  <w:style w:type="paragraph" w:customStyle="1" w:styleId="982A6CF800AD49DF9566056BDE5D393B">
    <w:name w:val="982A6CF800AD49DF9566056BDE5D393B"/>
  </w:style>
  <w:style w:type="paragraph" w:customStyle="1" w:styleId="60FCE376F259418A951667EC71C463A3">
    <w:name w:val="60FCE376F259418A951667EC71C463A3"/>
  </w:style>
  <w:style w:type="paragraph" w:customStyle="1" w:styleId="57D641892467490B82308AAD510DF396">
    <w:name w:val="57D641892467490B82308AAD510DF396"/>
  </w:style>
  <w:style w:type="paragraph" w:customStyle="1" w:styleId="4109A876859F40B29BAD8522954781C5">
    <w:name w:val="4109A876859F40B29BAD8522954781C5"/>
  </w:style>
  <w:style w:type="paragraph" w:customStyle="1" w:styleId="C0D8EDEBBA4747599661681667E0C5F0">
    <w:name w:val="C0D8EDEBBA4747599661681667E0C5F0"/>
  </w:style>
  <w:style w:type="paragraph" w:customStyle="1" w:styleId="031ED3730E844E7D8304608F5E2903D7">
    <w:name w:val="031ED3730E844E7D8304608F5E2903D7"/>
  </w:style>
  <w:style w:type="paragraph" w:customStyle="1" w:styleId="188CEFF4129B4960A13DBBD092254784">
    <w:name w:val="188CEFF4129B4960A13DBBD0922547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01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697B8C85-6F04-47D9-B1BE-B0D0A043E8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794167-A4C1-4536-B49E-965A94A70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91EB3-EF77-4D83-BFD6-BBCB02F922A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16c05727-aa75-4e4a-9b5f-8a80a1165891"/>
    <ds:schemaRef ds:uri="71af3243-3dd4-4a8d-8c0d-dd76da1f02a5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tf44608798_win32.dotx</Template>
  <TotalTime>0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2020-09-15T09:55:00Z</dcterms:created>
  <dcterms:modified xsi:type="dcterms:W3CDTF">2020-09-15T09:55:00Z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SIP_Label_0359f705-2ba0-454b-9cfc-6ce5bcaac040_Enabled">
    <vt:lpwstr>True</vt:lpwstr>
  </property>
  <property fmtid="{D5CDD505-2E9C-101B-9397-08002B2CF9AE}" pid="4" name="MSIP_Label_0359f705-2ba0-454b-9cfc-6ce5bcaac040_SiteId">
    <vt:lpwstr>68283f3b-8487-4c86-adb3-a5228f18b893</vt:lpwstr>
  </property>
  <property fmtid="{D5CDD505-2E9C-101B-9397-08002B2CF9AE}" pid="5" name="MSIP_Label_0359f705-2ba0-454b-9cfc-6ce5bcaac040_Owner">
    <vt:lpwstr>ian.bishop@vodafone.com</vt:lpwstr>
  </property>
  <property fmtid="{D5CDD505-2E9C-101B-9397-08002B2CF9AE}" pid="6" name="MSIP_Label_0359f705-2ba0-454b-9cfc-6ce5bcaac040_SetDate">
    <vt:lpwstr>2020-09-15T09:03:16.0401600Z</vt:lpwstr>
  </property>
  <property fmtid="{D5CDD505-2E9C-101B-9397-08002B2CF9AE}" pid="7" name="MSIP_Label_0359f705-2ba0-454b-9cfc-6ce5bcaac040_Name">
    <vt:lpwstr>C2 General</vt:lpwstr>
  </property>
  <property fmtid="{D5CDD505-2E9C-101B-9397-08002B2CF9AE}" pid="8" name="MSIP_Label_0359f705-2ba0-454b-9cfc-6ce5bcaac040_Application">
    <vt:lpwstr>Microsoft Azure Information Protection</vt:lpwstr>
  </property>
  <property fmtid="{D5CDD505-2E9C-101B-9397-08002B2CF9AE}" pid="9" name="MSIP_Label_0359f705-2ba0-454b-9cfc-6ce5bcaac040_ActionId">
    <vt:lpwstr>11ba01bf-d489-465b-92df-be8f55210eff</vt:lpwstr>
  </property>
  <property fmtid="{D5CDD505-2E9C-101B-9397-08002B2CF9AE}" pid="10" name="MSIP_Label_0359f705-2ba0-454b-9cfc-6ce5bcaac040_Extended_MSFT_Method">
    <vt:lpwstr>Automatic</vt:lpwstr>
  </property>
  <property fmtid="{D5CDD505-2E9C-101B-9397-08002B2CF9AE}" pid="11" name="Sensitivity">
    <vt:lpwstr>C2 General</vt:lpwstr>
  </property>
</Properties>
</file>